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555937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D108C" w:rsidRPr="00F86C07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86C0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86C0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86C0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86C0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86C0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86C0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86C0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74C3B27B" wp14:editId="12A309C1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D474F8" w:rsidRPr="00382A07" w:rsidRDefault="00D474F8" w:rsidP="00D474F8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D474F8" w:rsidRPr="00382A07" w:rsidRDefault="00D474F8" w:rsidP="00D474F8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D474F8" w:rsidRPr="00382A07" w:rsidRDefault="00D474F8" w:rsidP="00D474F8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заместитель генерального директора </w:t>
      </w:r>
    </w:p>
    <w:p w:rsidR="00D474F8" w:rsidRDefault="00D474F8" w:rsidP="00D474F8">
      <w:pPr>
        <w:spacing w:line="240" w:lineRule="auto"/>
        <w:ind w:left="3600" w:firstLine="720"/>
        <w:jc w:val="center"/>
        <w:rPr>
          <w:sz w:val="24"/>
          <w:szCs w:val="24"/>
        </w:rPr>
      </w:pPr>
      <w:r w:rsidRPr="00553A48">
        <w:rPr>
          <w:sz w:val="24"/>
          <w:szCs w:val="24"/>
        </w:rPr>
        <w:t xml:space="preserve">- директор филиала </w:t>
      </w:r>
    </w:p>
    <w:p w:rsidR="00D474F8" w:rsidRPr="00382A07" w:rsidRDefault="00D474F8" w:rsidP="00D474F8">
      <w:pPr>
        <w:spacing w:line="240" w:lineRule="auto"/>
        <w:jc w:val="right"/>
        <w:rPr>
          <w:sz w:val="24"/>
          <w:szCs w:val="24"/>
        </w:rPr>
      </w:pPr>
      <w:r w:rsidRPr="00553A48">
        <w:rPr>
          <w:sz w:val="24"/>
          <w:szCs w:val="24"/>
        </w:rPr>
        <w:t>ПАО «МРСК Центра» - «Курскэнерго»</w:t>
      </w:r>
    </w:p>
    <w:p w:rsidR="00D474F8" w:rsidRPr="00382A07" w:rsidRDefault="00D474F8" w:rsidP="00D474F8">
      <w:pPr>
        <w:spacing w:line="240" w:lineRule="auto"/>
        <w:jc w:val="right"/>
      </w:pPr>
    </w:p>
    <w:p w:rsidR="00D474F8" w:rsidRPr="00382A07" w:rsidRDefault="00D474F8" w:rsidP="00D474F8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</w:t>
      </w:r>
      <w:r w:rsidRPr="00382A07">
        <w:rPr>
          <w:sz w:val="24"/>
          <w:szCs w:val="24"/>
        </w:rPr>
        <w:t>.</w:t>
      </w:r>
      <w:r>
        <w:rPr>
          <w:sz w:val="24"/>
          <w:szCs w:val="24"/>
        </w:rPr>
        <w:t>Н</w:t>
      </w:r>
      <w:r w:rsidRPr="00382A07">
        <w:rPr>
          <w:sz w:val="24"/>
          <w:szCs w:val="24"/>
        </w:rPr>
        <w:t xml:space="preserve">. </w:t>
      </w:r>
      <w:r>
        <w:rPr>
          <w:sz w:val="24"/>
          <w:szCs w:val="24"/>
        </w:rPr>
        <w:t>Рудневский</w:t>
      </w:r>
    </w:p>
    <w:p w:rsidR="00D474F8" w:rsidRPr="00382A07" w:rsidRDefault="00D474F8" w:rsidP="00D474F8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D474F8" w:rsidP="00D474F8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 w:rsidR="0096352D">
        <w:rPr>
          <w:b/>
          <w:kern w:val="36"/>
          <w:sz w:val="24"/>
          <w:szCs w:val="24"/>
        </w:rPr>
        <w:t>03</w:t>
      </w:r>
      <w:r w:rsidR="006136C4">
        <w:rPr>
          <w:b/>
          <w:kern w:val="36"/>
          <w:sz w:val="24"/>
          <w:szCs w:val="24"/>
        </w:rPr>
        <w:t>09</w:t>
      </w:r>
      <w:r w:rsidR="00D474F8">
        <w:rPr>
          <w:b/>
          <w:kern w:val="36"/>
          <w:sz w:val="24"/>
          <w:szCs w:val="24"/>
        </w:rPr>
        <w:t>-КР-17</w:t>
      </w:r>
    </w:p>
    <w:p w:rsidR="007556FF" w:rsidRPr="00C12FA4" w:rsidRDefault="00D474F8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«16</w:t>
      </w:r>
      <w:r w:rsidR="007556FF"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 xml:space="preserve">ноября </w:t>
      </w:r>
      <w:r w:rsidR="00A87504">
        <w:rPr>
          <w:b/>
          <w:kern w:val="36"/>
          <w:sz w:val="24"/>
          <w:szCs w:val="24"/>
        </w:rPr>
        <w:t>2017</w:t>
      </w:r>
      <w:r w:rsidR="007556FF"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96352D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6136C4" w:rsidRPr="006136C4">
        <w:rPr>
          <w:b/>
          <w:sz w:val="24"/>
          <w:szCs w:val="24"/>
        </w:rPr>
        <w:t>Договора</w:t>
      </w:r>
      <w:proofErr w:type="gramEnd"/>
      <w:r w:rsidR="006136C4" w:rsidRPr="006136C4">
        <w:rPr>
          <w:b/>
          <w:sz w:val="24"/>
          <w:szCs w:val="24"/>
        </w:rPr>
        <w:t xml:space="preserve"> на оказание услуг по ремонту и ТО автомобилей импортного производства для нужд ПАО «МРСК Центра» (филиала «Курскэнерго»)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E7657E">
        <w:rPr>
          <w:sz w:val="24"/>
          <w:szCs w:val="24"/>
        </w:rPr>
        <w:t>Курск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F54D4" w:rsidRDefault="0063462E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>Заказчик, являющийся Организатором запроса предложений – ПАО «МРСК Центра» (далее – Заказчик или Организатор) (почтовый адрес:</w:t>
      </w:r>
      <w:proofErr w:type="gramEnd"/>
      <w:r w:rsidRPr="00382A07">
        <w:rPr>
          <w:iCs/>
          <w:sz w:val="24"/>
          <w:szCs w:val="24"/>
        </w:rPr>
        <w:t xml:space="preserve"> </w:t>
      </w:r>
      <w:proofErr w:type="gramStart"/>
      <w:r w:rsidRPr="00382A07">
        <w:rPr>
          <w:iCs/>
          <w:sz w:val="24"/>
          <w:szCs w:val="24"/>
        </w:rPr>
        <w:t>РФ, 127018, г. Москва, ул. 2-я Ямская</w:t>
      </w:r>
      <w:r w:rsidRPr="005568D7">
        <w:rPr>
          <w:iCs/>
          <w:sz w:val="24"/>
          <w:szCs w:val="24"/>
        </w:rPr>
        <w:t xml:space="preserve">, 4, секретарь Закупочной комиссии – специалист 1-й категории отдела закупочной деятельности УЛиМТО филиала ПАО «МРСК Центра» - «Курскэнерго» Горбылев А.В., контактные телефоны: (4712) 55-72-02, </w:t>
      </w:r>
      <w:r w:rsidRPr="005568D7">
        <w:rPr>
          <w:sz w:val="24"/>
          <w:szCs w:val="24"/>
        </w:rPr>
        <w:t xml:space="preserve">адрес электронной почты: </w:t>
      </w:r>
      <w:r w:rsidRPr="005568D7">
        <w:rPr>
          <w:iCs/>
          <w:sz w:val="24"/>
          <w:szCs w:val="24"/>
        </w:rPr>
        <w:t xml:space="preserve"> </w:t>
      </w:r>
      <w:hyperlink r:id="rId18" w:history="1">
        <w:r w:rsidRPr="005568D7">
          <w:rPr>
            <w:rStyle w:val="a7"/>
            <w:sz w:val="24"/>
            <w:szCs w:val="24"/>
            <w:lang w:val="en-US"/>
          </w:rPr>
          <w:t>gorbylev</w:t>
        </w:r>
        <w:r w:rsidRPr="005568D7">
          <w:rPr>
            <w:rStyle w:val="a7"/>
            <w:sz w:val="24"/>
            <w:szCs w:val="24"/>
          </w:rPr>
          <w:t>.</w:t>
        </w:r>
        <w:r w:rsidRPr="005568D7">
          <w:rPr>
            <w:rStyle w:val="a7"/>
            <w:sz w:val="24"/>
            <w:szCs w:val="24"/>
            <w:lang w:val="en-US"/>
          </w:rPr>
          <w:t>av</w:t>
        </w:r>
        <w:r w:rsidRPr="005568D7">
          <w:rPr>
            <w:rStyle w:val="a7"/>
            <w:sz w:val="24"/>
            <w:szCs w:val="24"/>
          </w:rPr>
          <w:t>@mrsk-1.ru</w:t>
        </w:r>
      </w:hyperlink>
      <w:r w:rsidRPr="005568D7">
        <w:rPr>
          <w:iCs/>
          <w:sz w:val="24"/>
          <w:szCs w:val="24"/>
        </w:rPr>
        <w:t>, ответственное лицо –</w:t>
      </w:r>
      <w:r w:rsidRPr="005568D7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9" w:history="1">
        <w:r w:rsidRPr="005568D7">
          <w:rPr>
            <w:rStyle w:val="a7"/>
            <w:sz w:val="24"/>
            <w:szCs w:val="24"/>
            <w:lang w:val="en-US"/>
          </w:rPr>
          <w:t>gorbylev</w:t>
        </w:r>
        <w:r w:rsidRPr="005568D7">
          <w:rPr>
            <w:rStyle w:val="a7"/>
            <w:sz w:val="24"/>
            <w:szCs w:val="24"/>
          </w:rPr>
          <w:t>.</w:t>
        </w:r>
        <w:r w:rsidRPr="005568D7">
          <w:rPr>
            <w:rStyle w:val="a7"/>
            <w:sz w:val="24"/>
            <w:szCs w:val="24"/>
            <w:lang w:val="en-US"/>
          </w:rPr>
          <w:t>av</w:t>
        </w:r>
        <w:r w:rsidRPr="005568D7">
          <w:rPr>
            <w:rStyle w:val="a7"/>
            <w:sz w:val="24"/>
            <w:szCs w:val="24"/>
          </w:rPr>
          <w:t>@mrsk-1.ru</w:t>
        </w:r>
      </w:hyperlink>
      <w:r w:rsidRPr="005568D7">
        <w:rPr>
          <w:sz w:val="24"/>
          <w:szCs w:val="24"/>
        </w:rPr>
        <w:t>)</w:t>
      </w:r>
      <w:r w:rsidR="000F1124" w:rsidRPr="005568D7">
        <w:rPr>
          <w:sz w:val="24"/>
          <w:szCs w:val="24"/>
        </w:rPr>
        <w:t>.</w:t>
      </w:r>
      <w:proofErr w:type="gramEnd"/>
      <w:r w:rsidR="00862664" w:rsidRPr="005568D7">
        <w:rPr>
          <w:sz w:val="24"/>
          <w:szCs w:val="24"/>
        </w:rPr>
        <w:t xml:space="preserve"> </w:t>
      </w:r>
      <w:proofErr w:type="gramStart"/>
      <w:r w:rsidR="004B5EB3" w:rsidRPr="005568D7">
        <w:rPr>
          <w:iCs/>
          <w:sz w:val="24"/>
          <w:szCs w:val="24"/>
        </w:rPr>
        <w:t>Извещени</w:t>
      </w:r>
      <w:r w:rsidR="00717F60" w:rsidRPr="005568D7">
        <w:rPr>
          <w:iCs/>
          <w:sz w:val="24"/>
          <w:szCs w:val="24"/>
        </w:rPr>
        <w:t>ем</w:t>
      </w:r>
      <w:r w:rsidR="00717F60" w:rsidRPr="005568D7">
        <w:rPr>
          <w:sz w:val="24"/>
          <w:szCs w:val="24"/>
        </w:rPr>
        <w:t xml:space="preserve"> о проведении открытого </w:t>
      </w:r>
      <w:r w:rsidR="00717F60" w:rsidRPr="005568D7">
        <w:rPr>
          <w:iCs/>
          <w:sz w:val="24"/>
          <w:szCs w:val="24"/>
        </w:rPr>
        <w:t>запроса предложений</w:t>
      </w:r>
      <w:r w:rsidR="00717F60" w:rsidRPr="005568D7">
        <w:rPr>
          <w:sz w:val="24"/>
          <w:szCs w:val="24"/>
        </w:rPr>
        <w:t xml:space="preserve">, опубликованным </w:t>
      </w:r>
      <w:r w:rsidR="00717F60" w:rsidRPr="005568D7">
        <w:rPr>
          <w:b/>
          <w:sz w:val="24"/>
          <w:szCs w:val="24"/>
        </w:rPr>
        <w:t>«</w:t>
      </w:r>
      <w:r w:rsidRPr="005568D7">
        <w:rPr>
          <w:b/>
          <w:sz w:val="24"/>
          <w:szCs w:val="24"/>
        </w:rPr>
        <w:t>2</w:t>
      </w:r>
      <w:r w:rsidR="00B87D25">
        <w:rPr>
          <w:b/>
          <w:sz w:val="24"/>
          <w:szCs w:val="24"/>
        </w:rPr>
        <w:t>3</w:t>
      </w:r>
      <w:r w:rsidR="00717F60" w:rsidRPr="005568D7">
        <w:rPr>
          <w:b/>
          <w:sz w:val="24"/>
          <w:szCs w:val="24"/>
        </w:rPr>
        <w:t xml:space="preserve">» </w:t>
      </w:r>
      <w:r w:rsidRPr="005568D7">
        <w:rPr>
          <w:b/>
          <w:sz w:val="24"/>
          <w:szCs w:val="24"/>
        </w:rPr>
        <w:t xml:space="preserve">ноября </w:t>
      </w:r>
      <w:r w:rsidR="00A87504" w:rsidRPr="005568D7">
        <w:rPr>
          <w:b/>
          <w:sz w:val="24"/>
          <w:szCs w:val="24"/>
        </w:rPr>
        <w:t>2017</w:t>
      </w:r>
      <w:r w:rsidR="00717F60" w:rsidRPr="005568D7">
        <w:rPr>
          <w:b/>
          <w:sz w:val="24"/>
          <w:szCs w:val="24"/>
        </w:rPr>
        <w:t xml:space="preserve"> г.</w:t>
      </w:r>
      <w:r w:rsidR="00717F60" w:rsidRPr="005568D7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5568D7">
          <w:rPr>
            <w:rStyle w:val="a7"/>
            <w:sz w:val="24"/>
            <w:szCs w:val="24"/>
          </w:rPr>
          <w:t>www.zakupki.</w:t>
        </w:r>
        <w:r w:rsidR="00345CCA" w:rsidRPr="005568D7">
          <w:rPr>
            <w:rStyle w:val="a7"/>
            <w:sz w:val="24"/>
            <w:szCs w:val="24"/>
            <w:lang w:val="en-US"/>
          </w:rPr>
          <w:t>gov</w:t>
        </w:r>
        <w:r w:rsidR="00345CCA" w:rsidRPr="005568D7">
          <w:rPr>
            <w:rStyle w:val="a7"/>
            <w:sz w:val="24"/>
            <w:szCs w:val="24"/>
          </w:rPr>
          <w:t>.ru</w:t>
        </w:r>
      </w:hyperlink>
      <w:r w:rsidR="00717F60" w:rsidRPr="005568D7">
        <w:rPr>
          <w:sz w:val="24"/>
          <w:szCs w:val="24"/>
        </w:rPr>
        <w:t>),</w:t>
      </w:r>
      <w:r w:rsidR="009D7F01" w:rsidRPr="005568D7">
        <w:rPr>
          <w:iCs/>
          <w:sz w:val="24"/>
          <w:szCs w:val="24"/>
        </w:rPr>
        <w:t xml:space="preserve"> </w:t>
      </w:r>
      <w:r w:rsidR="009D7F01" w:rsidRPr="005568D7">
        <w:rPr>
          <w:sz w:val="24"/>
          <w:szCs w:val="24"/>
        </w:rPr>
        <w:t xml:space="preserve">на сайте </w:t>
      </w:r>
      <w:r w:rsidR="007556FF" w:rsidRPr="005568D7">
        <w:rPr>
          <w:iCs/>
          <w:sz w:val="24"/>
          <w:szCs w:val="24"/>
        </w:rPr>
        <w:t>ПАО «МРСК Центра»</w:t>
      </w:r>
      <w:r w:rsidR="009D7F01" w:rsidRPr="005568D7">
        <w:rPr>
          <w:sz w:val="24"/>
          <w:szCs w:val="24"/>
        </w:rPr>
        <w:t xml:space="preserve"> (</w:t>
      </w:r>
      <w:hyperlink r:id="rId21" w:history="1">
        <w:r w:rsidR="007556FF" w:rsidRPr="005568D7">
          <w:rPr>
            <w:rStyle w:val="a7"/>
            <w:sz w:val="24"/>
            <w:szCs w:val="24"/>
          </w:rPr>
          <w:t>www.mrsk-1.ru</w:t>
        </w:r>
      </w:hyperlink>
      <w:r w:rsidR="00862664" w:rsidRPr="005568D7">
        <w:rPr>
          <w:sz w:val="24"/>
          <w:szCs w:val="24"/>
        </w:rPr>
        <w:t>)</w:t>
      </w:r>
      <w:r w:rsidR="00702B2C" w:rsidRPr="005568D7">
        <w:rPr>
          <w:sz w:val="24"/>
          <w:szCs w:val="24"/>
        </w:rPr>
        <w:t xml:space="preserve">, на сайте ЭТП, указанном в п. </w:t>
      </w:r>
      <w:r w:rsidR="004920DB" w:rsidRPr="005568D7">
        <w:rPr>
          <w:sz w:val="24"/>
          <w:szCs w:val="24"/>
        </w:rPr>
        <w:fldChar w:fldCharType="begin"/>
      </w:r>
      <w:r w:rsidR="004920DB" w:rsidRPr="005568D7">
        <w:rPr>
          <w:sz w:val="24"/>
          <w:szCs w:val="24"/>
        </w:rPr>
        <w:instrText xml:space="preserve"> REF _Ref440269836 \r \h  \* MERGEFORMAT </w:instrText>
      </w:r>
      <w:r w:rsidR="004920DB" w:rsidRPr="005568D7">
        <w:rPr>
          <w:sz w:val="24"/>
          <w:szCs w:val="24"/>
        </w:rPr>
      </w:r>
      <w:r w:rsidR="004920DB" w:rsidRPr="005568D7">
        <w:rPr>
          <w:sz w:val="24"/>
          <w:szCs w:val="24"/>
        </w:rPr>
        <w:fldChar w:fldCharType="separate"/>
      </w:r>
      <w:r w:rsidR="00DA443D" w:rsidRPr="005568D7">
        <w:rPr>
          <w:sz w:val="24"/>
          <w:szCs w:val="24"/>
        </w:rPr>
        <w:t>1.1.2</w:t>
      </w:r>
      <w:r w:rsidR="004920DB" w:rsidRPr="005568D7">
        <w:rPr>
          <w:sz w:val="24"/>
          <w:szCs w:val="24"/>
        </w:rPr>
        <w:fldChar w:fldCharType="end"/>
      </w:r>
      <w:r w:rsidR="00702B2C" w:rsidRPr="005568D7">
        <w:rPr>
          <w:sz w:val="24"/>
          <w:szCs w:val="24"/>
        </w:rPr>
        <w:t xml:space="preserve"> настоящей Документации,</w:t>
      </w:r>
      <w:r w:rsidR="009A7733" w:rsidRPr="005568D7">
        <w:rPr>
          <w:iCs/>
          <w:sz w:val="24"/>
          <w:szCs w:val="24"/>
        </w:rPr>
        <w:t xml:space="preserve"> </w:t>
      </w:r>
      <w:r w:rsidR="00717F60" w:rsidRPr="005568D7">
        <w:rPr>
          <w:iCs/>
          <w:sz w:val="24"/>
          <w:szCs w:val="24"/>
        </w:rPr>
        <w:t>приг</w:t>
      </w:r>
      <w:r w:rsidR="00717F60" w:rsidRPr="005568D7">
        <w:rPr>
          <w:sz w:val="24"/>
          <w:szCs w:val="24"/>
        </w:rPr>
        <w:t>ласило юридических лиц</w:t>
      </w:r>
      <w:r w:rsidR="005B75A6" w:rsidRPr="005568D7">
        <w:rPr>
          <w:sz w:val="24"/>
          <w:szCs w:val="24"/>
        </w:rPr>
        <w:t xml:space="preserve"> и физических лиц (в т.</w:t>
      </w:r>
      <w:r w:rsidR="003129D4" w:rsidRPr="005568D7">
        <w:rPr>
          <w:sz w:val="24"/>
          <w:szCs w:val="24"/>
        </w:rPr>
        <w:t xml:space="preserve"> </w:t>
      </w:r>
      <w:r w:rsidR="005B75A6" w:rsidRPr="005568D7">
        <w:rPr>
          <w:sz w:val="24"/>
          <w:szCs w:val="24"/>
        </w:rPr>
        <w:t>ч. индивидуальных предпринимателей)</w:t>
      </w:r>
      <w:r w:rsidR="00DC6125" w:rsidRPr="005568D7">
        <w:rPr>
          <w:sz w:val="24"/>
          <w:szCs w:val="24"/>
        </w:rPr>
        <w:t xml:space="preserve"> (далее - Участники)</w:t>
      </w:r>
      <w:r w:rsidR="009D7F01" w:rsidRPr="005568D7">
        <w:rPr>
          <w:sz w:val="24"/>
          <w:szCs w:val="24"/>
        </w:rPr>
        <w:t xml:space="preserve"> </w:t>
      </w:r>
      <w:r w:rsidR="004B5EB3" w:rsidRPr="005568D7">
        <w:rPr>
          <w:sz w:val="24"/>
          <w:szCs w:val="24"/>
        </w:rPr>
        <w:t>к участию в процедуре О</w:t>
      </w:r>
      <w:r w:rsidR="00717F60" w:rsidRPr="005568D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5568D7">
        <w:rPr>
          <w:sz w:val="24"/>
          <w:szCs w:val="24"/>
        </w:rPr>
        <w:t>на право</w:t>
      </w:r>
      <w:proofErr w:type="gramEnd"/>
      <w:r w:rsidR="004B5EB3" w:rsidRPr="005568D7">
        <w:rPr>
          <w:sz w:val="24"/>
          <w:szCs w:val="24"/>
        </w:rPr>
        <w:t xml:space="preserve"> заключения </w:t>
      </w:r>
      <w:r w:rsidR="008F54D4" w:rsidRPr="008F54D4">
        <w:rPr>
          <w:sz w:val="24"/>
          <w:szCs w:val="24"/>
        </w:rPr>
        <w:t xml:space="preserve">Договора на оказание услуг по ремонту и </w:t>
      </w:r>
      <w:r w:rsidR="008F54D4" w:rsidRPr="00554278">
        <w:rPr>
          <w:sz w:val="24"/>
          <w:szCs w:val="24"/>
        </w:rPr>
        <w:t xml:space="preserve">ТО автомобилей импортного производства </w:t>
      </w:r>
      <w:r w:rsidR="008F54D4" w:rsidRPr="008F54D4">
        <w:rPr>
          <w:sz w:val="24"/>
          <w:szCs w:val="24"/>
        </w:rPr>
        <w:t>для нужд ПАО «МРСК Центра» (филиала «Курскэнерго»)</w:t>
      </w:r>
      <w:r w:rsidR="00862664" w:rsidRPr="005568D7">
        <w:rPr>
          <w:sz w:val="24"/>
          <w:szCs w:val="24"/>
        </w:rPr>
        <w:t xml:space="preserve">, расположенного по адресу: </w:t>
      </w:r>
      <w:proofErr w:type="gramStart"/>
      <w:r w:rsidR="00862664" w:rsidRPr="005568D7">
        <w:rPr>
          <w:sz w:val="24"/>
          <w:szCs w:val="24"/>
        </w:rPr>
        <w:t>РФ, 305029, г. Курск, ул. К. Маркса, 27)</w:t>
      </w:r>
      <w:r w:rsidR="00717F60" w:rsidRPr="005568D7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5568D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5568D7">
        <w:rPr>
          <w:sz w:val="24"/>
          <w:szCs w:val="24"/>
        </w:rPr>
        <w:t xml:space="preserve">Настоящий </w:t>
      </w:r>
      <w:r w:rsidR="004B5EB3" w:rsidRPr="005568D7">
        <w:rPr>
          <w:sz w:val="24"/>
          <w:szCs w:val="24"/>
        </w:rPr>
        <w:t>З</w:t>
      </w:r>
      <w:r w:rsidRPr="005568D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5568D7">
        <w:rPr>
          <w:sz w:val="24"/>
          <w:szCs w:val="24"/>
        </w:rPr>
        <w:t>электронной торговой площадк</w:t>
      </w:r>
      <w:r w:rsidR="00414AB1" w:rsidRPr="005568D7">
        <w:rPr>
          <w:sz w:val="24"/>
          <w:szCs w:val="24"/>
        </w:rPr>
        <w:t>и</w:t>
      </w:r>
      <w:r w:rsidR="00702B2C" w:rsidRPr="005568D7">
        <w:rPr>
          <w:sz w:val="24"/>
          <w:szCs w:val="24"/>
        </w:rPr>
        <w:t xml:space="preserve"> </w:t>
      </w:r>
      <w:r w:rsidR="000D70B6" w:rsidRPr="005568D7">
        <w:rPr>
          <w:sz w:val="24"/>
          <w:szCs w:val="24"/>
        </w:rPr>
        <w:t>П</w:t>
      </w:r>
      <w:r w:rsidR="00702B2C" w:rsidRPr="005568D7">
        <w:rPr>
          <w:sz w:val="24"/>
          <w:szCs w:val="24"/>
        </w:rPr>
        <w:t xml:space="preserve">АО «Россети» </w:t>
      </w:r>
      <w:hyperlink r:id="rId22" w:history="1">
        <w:r w:rsidR="00702B2C" w:rsidRPr="005568D7">
          <w:rPr>
            <w:rStyle w:val="a7"/>
            <w:sz w:val="24"/>
            <w:szCs w:val="24"/>
          </w:rPr>
          <w:t>www.b2b-mrsk.ru</w:t>
        </w:r>
      </w:hyperlink>
      <w:r w:rsidR="00702B2C" w:rsidRPr="005568D7">
        <w:rPr>
          <w:sz w:val="24"/>
          <w:szCs w:val="24"/>
        </w:rPr>
        <w:t xml:space="preserve"> (далее — ЭТП)</w:t>
      </w:r>
      <w:r w:rsidR="005B75A6" w:rsidRPr="005568D7">
        <w:rPr>
          <w:sz w:val="24"/>
          <w:szCs w:val="24"/>
        </w:rPr>
        <w:t>.</w:t>
      </w:r>
      <w:bookmarkEnd w:id="14"/>
    </w:p>
    <w:p w:rsidR="00717F60" w:rsidRPr="005568D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5568D7">
        <w:rPr>
          <w:sz w:val="24"/>
          <w:szCs w:val="24"/>
        </w:rPr>
        <w:t>Заказчик</w:t>
      </w:r>
      <w:r w:rsidR="00702B2C" w:rsidRPr="005568D7">
        <w:rPr>
          <w:sz w:val="24"/>
          <w:szCs w:val="24"/>
        </w:rPr>
        <w:t xml:space="preserve">: </w:t>
      </w:r>
      <w:r w:rsidRPr="005568D7">
        <w:rPr>
          <w:sz w:val="24"/>
          <w:szCs w:val="24"/>
        </w:rPr>
        <w:t xml:space="preserve"> </w:t>
      </w:r>
      <w:r w:rsidR="00702B2C" w:rsidRPr="005568D7">
        <w:rPr>
          <w:iCs/>
          <w:sz w:val="24"/>
          <w:szCs w:val="24"/>
        </w:rPr>
        <w:t>ПАО «МРСК Центра».</w:t>
      </w:r>
      <w:r w:rsidRPr="005568D7">
        <w:rPr>
          <w:rStyle w:val="aa"/>
          <w:sz w:val="24"/>
          <w:szCs w:val="24"/>
        </w:rPr>
        <w:t xml:space="preserve"> </w:t>
      </w:r>
      <w:bookmarkEnd w:id="15"/>
    </w:p>
    <w:p w:rsidR="008C4223" w:rsidRPr="005568D7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5568D7">
        <w:rPr>
          <w:sz w:val="24"/>
          <w:szCs w:val="24"/>
        </w:rPr>
        <w:t>Предмет З</w:t>
      </w:r>
      <w:r w:rsidR="00717F60" w:rsidRPr="005568D7">
        <w:rPr>
          <w:sz w:val="24"/>
          <w:szCs w:val="24"/>
        </w:rPr>
        <w:t>апроса предложений</w:t>
      </w:r>
      <w:r w:rsidR="00702B2C" w:rsidRPr="005568D7">
        <w:rPr>
          <w:sz w:val="24"/>
          <w:szCs w:val="24"/>
        </w:rPr>
        <w:t>:</w:t>
      </w:r>
      <w:bookmarkEnd w:id="16"/>
    </w:p>
    <w:p w:rsidR="00A40714" w:rsidRPr="005568D7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5568D7">
        <w:rPr>
          <w:b/>
          <w:sz w:val="24"/>
          <w:szCs w:val="24"/>
          <w:u w:val="single"/>
        </w:rPr>
        <w:t>Лот №1:</w:t>
      </w:r>
      <w:r w:rsidR="00717F60" w:rsidRPr="005568D7">
        <w:rPr>
          <w:sz w:val="24"/>
          <w:szCs w:val="24"/>
        </w:rPr>
        <w:t xml:space="preserve"> право заключения </w:t>
      </w:r>
      <w:bookmarkEnd w:id="17"/>
      <w:r w:rsidR="00DF3174" w:rsidRPr="00DF3174">
        <w:rPr>
          <w:sz w:val="24"/>
          <w:szCs w:val="24"/>
        </w:rPr>
        <w:t xml:space="preserve">Договора на оказание услуг по ремонту и </w:t>
      </w:r>
      <w:r w:rsidR="00DF3174" w:rsidRPr="00554278">
        <w:rPr>
          <w:sz w:val="24"/>
          <w:szCs w:val="24"/>
        </w:rPr>
        <w:t xml:space="preserve">ТО автомобилей импортного производства </w:t>
      </w:r>
      <w:r w:rsidR="00DF3174" w:rsidRPr="00DF3174">
        <w:rPr>
          <w:sz w:val="24"/>
          <w:szCs w:val="24"/>
        </w:rPr>
        <w:t>для нужд ПАО «МРСК Центра» (филиала «Курскэнерго»)</w:t>
      </w:r>
      <w:r w:rsidR="00702B2C" w:rsidRPr="005568D7">
        <w:rPr>
          <w:sz w:val="24"/>
          <w:szCs w:val="24"/>
        </w:rPr>
        <w:t>.</w:t>
      </w:r>
    </w:p>
    <w:p w:rsidR="008C4223" w:rsidRPr="005568D7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568D7">
        <w:rPr>
          <w:sz w:val="24"/>
          <w:szCs w:val="24"/>
        </w:rPr>
        <w:t xml:space="preserve">Количество лотов: </w:t>
      </w:r>
      <w:r w:rsidRPr="005568D7">
        <w:rPr>
          <w:b/>
          <w:sz w:val="24"/>
          <w:szCs w:val="24"/>
        </w:rPr>
        <w:t>1 (один)</w:t>
      </w:r>
      <w:r w:rsidRPr="005568D7">
        <w:rPr>
          <w:sz w:val="24"/>
          <w:szCs w:val="24"/>
        </w:rPr>
        <w:t>.</w:t>
      </w:r>
    </w:p>
    <w:bookmarkEnd w:id="18"/>
    <w:p w:rsidR="00804801" w:rsidRPr="005568D7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5568D7">
        <w:rPr>
          <w:sz w:val="24"/>
          <w:szCs w:val="24"/>
        </w:rPr>
        <w:t xml:space="preserve">Частичное </w:t>
      </w:r>
      <w:r w:rsidR="00366652" w:rsidRPr="005568D7">
        <w:rPr>
          <w:sz w:val="24"/>
          <w:szCs w:val="24"/>
        </w:rPr>
        <w:t xml:space="preserve">оказание </w:t>
      </w:r>
      <w:r w:rsidR="00AD3EBC" w:rsidRPr="005568D7">
        <w:rPr>
          <w:sz w:val="24"/>
          <w:szCs w:val="24"/>
        </w:rPr>
        <w:t>услуг</w:t>
      </w:r>
      <w:r w:rsidRPr="005568D7">
        <w:rPr>
          <w:sz w:val="24"/>
          <w:szCs w:val="24"/>
        </w:rPr>
        <w:t xml:space="preserve"> не допускается.</w:t>
      </w:r>
    </w:p>
    <w:p w:rsidR="00717F60" w:rsidRPr="004766E2" w:rsidRDefault="004766E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4766E2">
        <w:rPr>
          <w:sz w:val="24"/>
          <w:szCs w:val="24"/>
        </w:rPr>
        <w:t xml:space="preserve">ремонты и ТО производятся в течение 2018 года </w:t>
      </w:r>
      <w:proofErr w:type="gramStart"/>
      <w:r w:rsidRPr="004766E2">
        <w:rPr>
          <w:sz w:val="24"/>
          <w:szCs w:val="24"/>
        </w:rPr>
        <w:t>согласно заявок</w:t>
      </w:r>
      <w:proofErr w:type="gramEnd"/>
      <w:r w:rsidRPr="004766E2">
        <w:rPr>
          <w:sz w:val="24"/>
          <w:szCs w:val="24"/>
        </w:rPr>
        <w:t>, представленных сотрудниками участков СМиТ филиала ПАО «МРСК Центра» - «Курскэнерго». Сроки ремонта и ТО отдельного автомобиля или агрегата согласовываются с представителями участков СМиТ филиала ПАО «МРСК Центра» - «Курскэнерго» и не должны превышать 20 дней с момента принятия в ремонт</w:t>
      </w:r>
      <w:r w:rsidR="00717F60" w:rsidRPr="004766E2">
        <w:rPr>
          <w:sz w:val="24"/>
          <w:szCs w:val="24"/>
        </w:rPr>
        <w:t>.</w:t>
      </w:r>
      <w:bookmarkEnd w:id="19"/>
    </w:p>
    <w:p w:rsidR="008D2928" w:rsidRPr="005568D7" w:rsidRDefault="000F67CA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5568D7">
        <w:rPr>
          <w:sz w:val="24"/>
          <w:szCs w:val="24"/>
        </w:rPr>
        <w:t>Оказание услуг Участником будет осуществляться на своих площадях и своем оборудование</w:t>
      </w:r>
      <w:r w:rsidR="00366652" w:rsidRPr="005568D7">
        <w:rPr>
          <w:sz w:val="24"/>
          <w:szCs w:val="24"/>
        </w:rPr>
        <w:t>.</w:t>
      </w:r>
      <w:bookmarkEnd w:id="20"/>
    </w:p>
    <w:p w:rsidR="00717F60" w:rsidRPr="00716F47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5568D7">
        <w:rPr>
          <w:iCs/>
          <w:sz w:val="24"/>
          <w:szCs w:val="24"/>
        </w:rPr>
        <w:t xml:space="preserve">Форма и порядок оплаты: </w:t>
      </w:r>
      <w:r w:rsidR="00366652" w:rsidRPr="005568D7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5568D7">
        <w:rPr>
          <w:iCs/>
          <w:sz w:val="24"/>
          <w:szCs w:val="24"/>
        </w:rPr>
        <w:t>.</w:t>
      </w:r>
      <w:bookmarkEnd w:id="21"/>
      <w:r w:rsidR="001245FA" w:rsidRPr="005568D7">
        <w:rPr>
          <w:iCs/>
          <w:sz w:val="24"/>
          <w:szCs w:val="24"/>
        </w:rPr>
        <w:t xml:space="preserve"> В случае</w:t>
      </w:r>
      <w:proofErr w:type="gramStart"/>
      <w:r w:rsidR="001245FA" w:rsidRPr="005568D7">
        <w:rPr>
          <w:iCs/>
          <w:sz w:val="24"/>
          <w:szCs w:val="24"/>
        </w:rPr>
        <w:t>,</w:t>
      </w:r>
      <w:proofErr w:type="gramEnd"/>
      <w:r w:rsidR="001245FA" w:rsidRPr="005568D7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</w:t>
      </w:r>
      <w:r w:rsidR="001245FA" w:rsidRPr="00716F47">
        <w:rPr>
          <w:iCs/>
          <w:sz w:val="24"/>
          <w:szCs w:val="24"/>
        </w:rPr>
        <w:t xml:space="preserve">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920DB">
        <w:fldChar w:fldCharType="begin"/>
      </w:r>
      <w:r w:rsidR="004920DB">
        <w:instrText xml:space="preserve"> REF _Ref305973574 \r \h  \* MERGEFORMAT </w:instrText>
      </w:r>
      <w:r w:rsidR="004920DB">
        <w:fldChar w:fldCharType="separate"/>
      </w:r>
      <w:r w:rsidR="00DA443D">
        <w:t>2</w:t>
      </w:r>
      <w:r w:rsidR="004920DB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920DB">
        <w:fldChar w:fldCharType="begin"/>
      </w:r>
      <w:r w:rsidR="004920DB">
        <w:instrText xml:space="preserve"> REF _Ref440270637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1.1.5</w:t>
      </w:r>
      <w:r w:rsidR="004920DB">
        <w:fldChar w:fldCharType="end"/>
      </w:r>
      <w:r w:rsidRPr="00366652">
        <w:rPr>
          <w:sz w:val="24"/>
          <w:szCs w:val="24"/>
        </w:rPr>
        <w:t xml:space="preserve">, </w:t>
      </w:r>
      <w:r w:rsidR="004920DB">
        <w:fldChar w:fldCharType="begin"/>
      </w:r>
      <w:r w:rsidR="004920DB">
        <w:instrText xml:space="preserve"> REF _Ref440270663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1.1.7</w:t>
      </w:r>
      <w:r w:rsidR="004920DB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920DB">
        <w:fldChar w:fldCharType="begin"/>
      </w:r>
      <w:r w:rsidR="004920DB">
        <w:instrText xml:space="preserve"> REF _Ref440270637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1.1.5</w:t>
      </w:r>
      <w:r w:rsidR="004920DB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920DB">
        <w:fldChar w:fldCharType="begin"/>
      </w:r>
      <w:r w:rsidR="004920DB">
        <w:instrText xml:space="preserve"> REF _Ref440270663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1.1.7</w:t>
      </w:r>
      <w:r w:rsidR="004920DB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_Ref440270637 \r \h  \* MERGEFORMAT </w:instrText>
      </w:r>
      <w:r w:rsidR="004920DB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4920DB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_Ref440270663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1.1.7</w:t>
      </w:r>
      <w:r w:rsidR="004920DB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_Ref305973033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3.2</w:t>
      </w:r>
      <w:r w:rsidR="004920DB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920DB">
        <w:fldChar w:fldCharType="begin"/>
      </w:r>
      <w:r w:rsidR="004920DB">
        <w:instrText xml:space="preserve"> REF _Ref191386109 \n \h  \* MERGEFORMAT </w:instrText>
      </w:r>
      <w:r w:rsidR="004920DB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4920DB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4920DB">
        <w:fldChar w:fldCharType="begin"/>
      </w:r>
      <w:r w:rsidR="004920DB">
        <w:instrText xml:space="preserve"> REF _Ref440272256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5.14</w:t>
      </w:r>
      <w:r w:rsidR="004920DB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920DB">
        <w:fldChar w:fldCharType="begin"/>
      </w:r>
      <w:r w:rsidR="004920DB">
        <w:instrText xml:space="preserve"> REF _Ref465847449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5.15</w:t>
      </w:r>
      <w:r w:rsidR="004920DB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920DB">
        <w:fldChar w:fldCharType="begin"/>
      </w:r>
      <w:r w:rsidR="004920DB">
        <w:instrText xml:space="preserve"> REF _Ref191386164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4920DB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920DB">
        <w:fldChar w:fldCharType="begin"/>
      </w:r>
      <w:r w:rsidR="004920DB">
        <w:instrText xml:space="preserve"> REF _Ref306978606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4920DB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_Ref306114966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3.3.11</w:t>
      </w:r>
      <w:r w:rsidR="004920DB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920DB">
        <w:fldChar w:fldCharType="begin"/>
      </w:r>
      <w:r w:rsidR="004920DB">
        <w:instrText xml:space="preserve"> REF _Ref305973147 \r \h  \* MERGEFORMAT </w:instrText>
      </w:r>
      <w:r w:rsidR="004920DB">
        <w:fldChar w:fldCharType="separate"/>
      </w:r>
      <w:r w:rsidR="00DA443D" w:rsidRPr="00DA443D">
        <w:rPr>
          <w:b w:val="0"/>
          <w:szCs w:val="24"/>
        </w:rPr>
        <w:t>3.3</w:t>
      </w:r>
      <w:r w:rsidR="004920DB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4920DB">
        <w:fldChar w:fldCharType="begin"/>
      </w:r>
      <w:r w:rsidR="004920DB">
        <w:instrText xml:space="preserve"> REF _Ref55336310 \r \h  \* MERGEFORMAT </w:instrText>
      </w:r>
      <w:r w:rsidR="004920DB">
        <w:fldChar w:fldCharType="separate"/>
      </w:r>
      <w:r w:rsidR="00DA443D" w:rsidRPr="00DA443D">
        <w:rPr>
          <w:b w:val="0"/>
          <w:szCs w:val="24"/>
        </w:rPr>
        <w:t>5.1</w:t>
      </w:r>
      <w:r w:rsidR="004920DB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920DB">
        <w:fldChar w:fldCharType="begin"/>
      </w:r>
      <w:r w:rsidR="004920DB">
        <w:instrText xml:space="preserve"> REF _Ref440284918 \r \h  \* MERGEFORMAT </w:instrText>
      </w:r>
      <w:r w:rsidR="004920DB">
        <w:fldChar w:fldCharType="separate"/>
      </w:r>
      <w:r w:rsidR="00DA443D" w:rsidRPr="00DA443D">
        <w:rPr>
          <w:b w:val="0"/>
          <w:szCs w:val="24"/>
        </w:rPr>
        <w:t>5.2</w:t>
      </w:r>
      <w:r w:rsidR="004920DB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920DB">
        <w:fldChar w:fldCharType="begin"/>
      </w:r>
      <w:r w:rsidR="004920DB">
        <w:instrText xml:space="preserve"> REF _Ref440537086 \r \h  \* MERGEFORMAT </w:instrText>
      </w:r>
      <w:r w:rsidR="004920DB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4920DB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920DB">
        <w:fldChar w:fldCharType="begin"/>
      </w:r>
      <w:r w:rsidR="004920DB">
        <w:instrText xml:space="preserve"> REF _Ref440284947 \r \h  \* MERGEFORMAT </w:instrText>
      </w:r>
      <w:r w:rsidR="004920DB">
        <w:fldChar w:fldCharType="separate"/>
      </w:r>
      <w:r w:rsidR="00DA443D" w:rsidRPr="00DA443D">
        <w:rPr>
          <w:b w:val="0"/>
          <w:szCs w:val="24"/>
        </w:rPr>
        <w:t>5.4</w:t>
      </w:r>
      <w:r w:rsidR="004920DB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920DB">
        <w:fldChar w:fldCharType="begin"/>
      </w:r>
      <w:r w:rsidR="004920DB">
        <w:instrText xml:space="preserve"> REF _Ref305973033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4920DB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920DB">
        <w:fldChar w:fldCharType="begin"/>
      </w:r>
      <w:r w:rsidR="004920DB">
        <w:instrText xml:space="preserve"> REF _Ref305973147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4920DB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4920DB">
        <w:fldChar w:fldCharType="begin"/>
      </w:r>
      <w:r w:rsidR="004920DB">
        <w:instrText xml:space="preserve"> REF _Ref305973214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4920DB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920DB">
        <w:fldChar w:fldCharType="begin"/>
      </w:r>
      <w:r w:rsidR="004920DB">
        <w:instrText xml:space="preserve"> REF _Ref303683883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920DB">
        <w:fldChar w:fldCharType="begin"/>
      </w:r>
      <w:r w:rsidR="004920DB">
        <w:instrText xml:space="preserve"> REF _Ref303250967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4920DB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920DB">
        <w:fldChar w:fldCharType="begin"/>
      </w:r>
      <w:r w:rsidR="004920DB">
        <w:instrText xml:space="preserve"> REF _Ref306140410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4920DB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920DB">
        <w:fldChar w:fldCharType="begin"/>
      </w:r>
      <w:r w:rsidR="004920DB">
        <w:instrText xml:space="preserve"> REF _Ref306140451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4920DB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920DB">
        <w:fldChar w:fldCharType="begin"/>
      </w:r>
      <w:r w:rsidR="004920DB">
        <w:instrText xml:space="preserve"> REF _Ref302563524 \n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1.1.1</w:t>
      </w:r>
      <w:r w:rsidR="004920DB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_Ref191386407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4920DB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_Ref440361610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4920DB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920DB">
        <w:fldChar w:fldCharType="begin"/>
      </w:r>
      <w:r w:rsidR="004920DB">
        <w:instrText xml:space="preserve"> REF _Ref55336310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4920DB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920DB">
        <w:fldChar w:fldCharType="begin"/>
      </w:r>
      <w:r w:rsidR="004920DB">
        <w:instrText xml:space="preserve"> REF _Ref440271964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5.1.3</w:t>
      </w:r>
      <w:r w:rsidR="004920DB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пп. </w:t>
      </w:r>
      <w:r w:rsidR="004920DB">
        <w:fldChar w:fldCharType="begin"/>
      </w:r>
      <w:r w:rsidR="004920DB">
        <w:instrText xml:space="preserve"> REF _Ref440279062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б)</w:t>
      </w:r>
      <w:r w:rsidR="004920DB">
        <w:fldChar w:fldCharType="end"/>
      </w:r>
      <w:r w:rsidRPr="00AE1D21">
        <w:rPr>
          <w:sz w:val="24"/>
          <w:szCs w:val="24"/>
        </w:rPr>
        <w:t xml:space="preserve"> п. </w:t>
      </w:r>
      <w:r w:rsidR="004920DB">
        <w:fldChar w:fldCharType="begin"/>
      </w:r>
      <w:r w:rsidR="004920DB">
        <w:instrText xml:space="preserve"> REF _Ref303587815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3.3.8.3</w:t>
      </w:r>
      <w:r w:rsidR="004920DB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920DB">
        <w:fldChar w:fldCharType="begin"/>
      </w:r>
      <w:r w:rsidR="004920DB">
        <w:instrText xml:space="preserve"> REF _Ref440537086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4920DB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920DB">
        <w:fldChar w:fldCharType="begin"/>
      </w:r>
      <w:r w:rsidR="004920DB">
        <w:instrText xml:space="preserve"> REF _Ref440274913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4920DB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920DB">
        <w:fldChar w:fldCharType="begin"/>
      </w:r>
      <w:r w:rsidR="004920DB">
        <w:instrText xml:space="preserve"> REF _Ref440274902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4920DB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gramEnd"/>
      <w:r w:rsidRPr="00577EC9">
        <w:rPr>
          <w:sz w:val="24"/>
          <w:szCs w:val="24"/>
        </w:rPr>
        <w:t xml:space="preserve">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920DB">
        <w:fldChar w:fldCharType="begin"/>
      </w:r>
      <w:r w:rsidR="004920DB">
        <w:instrText xml:space="preserve"> REF _Ref306005578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4920DB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920DB">
        <w:fldChar w:fldCharType="begin"/>
      </w:r>
      <w:r w:rsidR="004920DB">
        <w:instrText xml:space="preserve"> REF _Ref440279062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б)</w:t>
      </w:r>
      <w:r w:rsidR="004920DB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_Ref440371812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м)</w:t>
      </w:r>
      <w:r w:rsidR="004920DB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920DB">
        <w:fldChar w:fldCharType="begin"/>
      </w:r>
      <w:r w:rsidR="004920DB">
        <w:instrText xml:space="preserve"> REF _Ref442190626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у)</w:t>
      </w:r>
      <w:r w:rsidR="004920DB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920DB">
        <w:fldChar w:fldCharType="begin"/>
      </w:r>
      <w:r w:rsidR="004920DB">
        <w:instrText xml:space="preserve"> REF _Ref306005578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3.3.8.3</w:t>
      </w:r>
      <w:r w:rsidR="004920DB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920DB">
        <w:fldChar w:fldCharType="begin"/>
      </w:r>
      <w:r w:rsidR="004920DB">
        <w:instrText xml:space="preserve"> REF _Ref306143446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4920DB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920DB">
        <w:fldChar w:fldCharType="begin"/>
      </w:r>
      <w:r w:rsidR="004920DB">
        <w:instrText xml:space="preserve"> REF _Ref465847423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4920DB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920DB">
        <w:fldChar w:fldCharType="begin"/>
      </w:r>
      <w:r w:rsidR="004920DB">
        <w:instrText xml:space="preserve"> REF _Ref442263553 \r \h  \* MERGEFORMAT </w:instrText>
      </w:r>
      <w:r w:rsidR="004920DB">
        <w:fldChar w:fldCharType="separate"/>
      </w:r>
      <w:r w:rsidR="00DA443D" w:rsidRPr="00DA443D">
        <w:rPr>
          <w:szCs w:val="24"/>
        </w:rPr>
        <w:t>3.3.14.4</w:t>
      </w:r>
      <w:r w:rsidR="004920DB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4920DB">
        <w:fldChar w:fldCharType="begin"/>
      </w:r>
      <w:r w:rsidR="004920DB">
        <w:instrText xml:space="preserve"> REF _Ref440270602 \r \h  \* MERGEFORMAT </w:instrText>
      </w:r>
      <w:r w:rsidR="004920DB">
        <w:fldChar w:fldCharType="separate"/>
      </w:r>
      <w:r w:rsidR="00DA443D">
        <w:t>5</w:t>
      </w:r>
      <w:r w:rsidR="004920DB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920DB">
        <w:fldChar w:fldCharType="begin"/>
      </w:r>
      <w:r w:rsidR="004920DB">
        <w:instrText xml:space="preserve"> REF _Ref191386419 \n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4920DB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4920DB">
        <w:fldChar w:fldCharType="begin"/>
      </w:r>
      <w:r w:rsidR="004920DB">
        <w:instrText xml:space="preserve"> REF _Ref440272256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5.14</w:t>
      </w:r>
      <w:r w:rsidR="004920DB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920DB">
        <w:fldChar w:fldCharType="begin"/>
      </w:r>
      <w:r w:rsidR="004920DB">
        <w:instrText xml:space="preserve"> REF _Ref465847449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5.15</w:t>
      </w:r>
      <w:r w:rsidR="004920DB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4920DB">
        <w:fldChar w:fldCharType="begin"/>
      </w:r>
      <w:r w:rsidR="004920DB">
        <w:instrText xml:space="preserve"> REF _Ref440361959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4920DB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4920DB">
        <w:fldChar w:fldCharType="begin"/>
      </w:r>
      <w:r w:rsidR="004920DB">
        <w:instrText xml:space="preserve"> REF _Ref440271036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4920DB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_Ref55336310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4920DB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4920DB">
        <w:fldChar w:fldCharType="begin"/>
      </w:r>
      <w:r w:rsidR="004920DB">
        <w:instrText xml:space="preserve"> REF _Ref55336310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4920DB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4920DB">
        <w:fldChar w:fldCharType="begin"/>
      </w:r>
      <w:r w:rsidR="004920DB">
        <w:instrText xml:space="preserve"> REF _Ref440272256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5.14</w:t>
      </w:r>
      <w:r w:rsidR="004920DB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920DB">
        <w:fldChar w:fldCharType="begin"/>
      </w:r>
      <w:r w:rsidR="004920DB">
        <w:instrText xml:space="preserve"> REF _Ref465847449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5.15</w:t>
      </w:r>
      <w:r w:rsidR="004920DB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920DB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1"/>
    </w:p>
    <w:p w:rsidR="00280464" w:rsidRPr="003F1FBC" w:rsidRDefault="003F1FBC" w:rsidP="00113D6E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highlight w:val="yellow"/>
          <w:lang w:eastAsia="en-US"/>
        </w:rPr>
      </w:pPr>
      <w:r w:rsidRPr="003F1FBC">
        <w:rPr>
          <w:b/>
          <w:sz w:val="24"/>
          <w:szCs w:val="24"/>
        </w:rPr>
        <w:t xml:space="preserve">350 000 </w:t>
      </w:r>
      <w:r w:rsidRPr="003F1FBC">
        <w:rPr>
          <w:sz w:val="24"/>
          <w:szCs w:val="24"/>
        </w:rPr>
        <w:t xml:space="preserve">(триста пятьдесят тысяч) рублей 00 копеек РФ, без учета НДС; НДС составляет </w:t>
      </w:r>
      <w:r w:rsidRPr="003F1FBC">
        <w:rPr>
          <w:b/>
          <w:sz w:val="24"/>
          <w:szCs w:val="24"/>
        </w:rPr>
        <w:t xml:space="preserve">63 000 </w:t>
      </w:r>
      <w:r w:rsidRPr="003F1FBC">
        <w:rPr>
          <w:sz w:val="24"/>
          <w:szCs w:val="24"/>
        </w:rPr>
        <w:t xml:space="preserve">(шестьдесят три тысячи) рублей 00 копеек РФ; </w:t>
      </w:r>
      <w:r w:rsidRPr="003F1FBC">
        <w:rPr>
          <w:b/>
          <w:sz w:val="24"/>
          <w:szCs w:val="24"/>
        </w:rPr>
        <w:t xml:space="preserve">413 000 </w:t>
      </w:r>
      <w:r w:rsidRPr="003F1FBC">
        <w:rPr>
          <w:sz w:val="24"/>
          <w:szCs w:val="24"/>
        </w:rPr>
        <w:t>(четыреста тринадцать тысяч) рублей 00 копеек РФ, с учетом НДС</w:t>
      </w:r>
      <w:r w:rsidR="00113D6E" w:rsidRPr="003F1FBC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BC7E33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BC7E33">
        <w:rPr>
          <w:sz w:val="24"/>
          <w:szCs w:val="24"/>
        </w:rPr>
        <w:t xml:space="preserve">Начальная (предельная) цена, указанная в п. </w:t>
      </w:r>
      <w:r w:rsidR="00AD2F1E" w:rsidRPr="00BC7E33">
        <w:rPr>
          <w:sz w:val="24"/>
          <w:szCs w:val="24"/>
        </w:rPr>
        <w:fldChar w:fldCharType="begin"/>
      </w:r>
      <w:r w:rsidRPr="00BC7E33">
        <w:rPr>
          <w:sz w:val="24"/>
          <w:szCs w:val="24"/>
        </w:rPr>
        <w:instrText xml:space="preserve"> REF _Ref467510701 \r \h </w:instrText>
      </w:r>
      <w:r w:rsidR="00BC7E33">
        <w:rPr>
          <w:sz w:val="24"/>
          <w:szCs w:val="24"/>
        </w:rPr>
        <w:instrText xml:space="preserve"> \* MERGEFORMAT </w:instrText>
      </w:r>
      <w:r w:rsidR="00AD2F1E" w:rsidRPr="00BC7E33">
        <w:rPr>
          <w:sz w:val="24"/>
          <w:szCs w:val="24"/>
        </w:rPr>
      </w:r>
      <w:r w:rsidR="00AD2F1E" w:rsidRPr="00BC7E33">
        <w:rPr>
          <w:sz w:val="24"/>
          <w:szCs w:val="24"/>
        </w:rPr>
        <w:fldChar w:fldCharType="separate"/>
      </w:r>
      <w:r w:rsidR="00DA443D" w:rsidRPr="00BC7E33">
        <w:rPr>
          <w:sz w:val="24"/>
          <w:szCs w:val="24"/>
        </w:rPr>
        <w:t>3.3.7.1</w:t>
      </w:r>
      <w:r w:rsidR="00AD2F1E" w:rsidRPr="00BC7E33">
        <w:rPr>
          <w:sz w:val="24"/>
          <w:szCs w:val="24"/>
        </w:rPr>
        <w:fldChar w:fldCharType="end"/>
      </w:r>
      <w:r w:rsidRPr="00BC7E33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BC7E33">
        <w:rPr>
          <w:bCs w:val="0"/>
          <w:sz w:val="24"/>
          <w:szCs w:val="24"/>
        </w:rPr>
        <w:t>Сводной таблице стоимости услуг (</w:t>
      </w:r>
      <w:r w:rsidRPr="00BC7E33">
        <w:rPr>
          <w:bCs w:val="0"/>
          <w:spacing w:val="-2"/>
          <w:sz w:val="24"/>
          <w:szCs w:val="24"/>
        </w:rPr>
        <w:t>под</w:t>
      </w:r>
      <w:r w:rsidRPr="00BC7E33">
        <w:rPr>
          <w:bCs w:val="0"/>
          <w:sz w:val="24"/>
          <w:szCs w:val="24"/>
        </w:rPr>
        <w:t xml:space="preserve">раздел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_Ref440271072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5.2</w:t>
      </w:r>
      <w:r w:rsidR="004920DB" w:rsidRPr="00BC7E33">
        <w:rPr>
          <w:sz w:val="24"/>
          <w:szCs w:val="24"/>
        </w:rPr>
        <w:fldChar w:fldCharType="end"/>
      </w:r>
      <w:r w:rsidRPr="00BC7E33">
        <w:rPr>
          <w:bCs w:val="0"/>
          <w:sz w:val="24"/>
          <w:szCs w:val="24"/>
        </w:rPr>
        <w:t>)</w:t>
      </w:r>
      <w:r w:rsidRPr="00BC7E33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BC7E33">
        <w:rPr>
          <w:sz w:val="24"/>
          <w:szCs w:val="24"/>
        </w:rPr>
        <w:fldChar w:fldCharType="begin"/>
      </w:r>
      <w:r w:rsidRPr="00BC7E33">
        <w:rPr>
          <w:sz w:val="24"/>
          <w:szCs w:val="24"/>
        </w:rPr>
        <w:instrText xml:space="preserve"> REF _Ref306138385 \r \h </w:instrText>
      </w:r>
      <w:r w:rsidR="00BC7E33">
        <w:rPr>
          <w:sz w:val="24"/>
          <w:szCs w:val="24"/>
        </w:rPr>
        <w:instrText xml:space="preserve"> \* MERGEFORMAT </w:instrText>
      </w:r>
      <w:r w:rsidR="00AD2F1E" w:rsidRPr="00BC7E33">
        <w:rPr>
          <w:sz w:val="24"/>
          <w:szCs w:val="24"/>
        </w:rPr>
      </w:r>
      <w:r w:rsidR="00AD2F1E" w:rsidRPr="00BC7E33">
        <w:rPr>
          <w:sz w:val="24"/>
          <w:szCs w:val="24"/>
        </w:rPr>
        <w:fldChar w:fldCharType="separate"/>
      </w:r>
      <w:r w:rsidR="00DA443D" w:rsidRPr="00BC7E33">
        <w:rPr>
          <w:sz w:val="24"/>
          <w:szCs w:val="24"/>
        </w:rPr>
        <w:t>3.6.4</w:t>
      </w:r>
      <w:r w:rsidR="00AD2F1E" w:rsidRPr="00BC7E33">
        <w:rPr>
          <w:sz w:val="24"/>
          <w:szCs w:val="24"/>
        </w:rPr>
        <w:fldChar w:fldCharType="end"/>
      </w:r>
      <w:r w:rsidRPr="00BC7E33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BC7E33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BC7E33">
        <w:rPr>
          <w:bCs w:val="0"/>
          <w:sz w:val="24"/>
          <w:szCs w:val="24"/>
        </w:rPr>
        <w:t xml:space="preserve">Цена в письме о подаче оферты </w:t>
      </w:r>
      <w:r w:rsidR="003F3A69" w:rsidRPr="00BC7E33">
        <w:rPr>
          <w:bCs w:val="0"/>
          <w:spacing w:val="-2"/>
          <w:sz w:val="24"/>
          <w:szCs w:val="24"/>
        </w:rPr>
        <w:t>(под</w:t>
      </w:r>
      <w:r w:rsidR="003F3A69" w:rsidRPr="00BC7E33">
        <w:rPr>
          <w:bCs w:val="0"/>
          <w:sz w:val="24"/>
          <w:szCs w:val="24"/>
        </w:rPr>
        <w:t xml:space="preserve">раздел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_Ref55336310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5.1</w:t>
      </w:r>
      <w:r w:rsidR="004920DB" w:rsidRPr="00BC7E33">
        <w:rPr>
          <w:sz w:val="24"/>
          <w:szCs w:val="24"/>
        </w:rPr>
        <w:fldChar w:fldCharType="end"/>
      </w:r>
      <w:r w:rsidR="003F3A69" w:rsidRPr="00BC7E33">
        <w:rPr>
          <w:bCs w:val="0"/>
          <w:sz w:val="24"/>
          <w:szCs w:val="24"/>
          <w:lang w:eastAsia="ru-RU"/>
        </w:rPr>
        <w:t>)</w:t>
      </w:r>
      <w:r w:rsidRPr="00BC7E33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BC7E33">
        <w:rPr>
          <w:bCs w:val="0"/>
          <w:sz w:val="24"/>
          <w:szCs w:val="24"/>
        </w:rPr>
        <w:t xml:space="preserve">п.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_Ref467510701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3.3.7.1</w:t>
      </w:r>
      <w:r w:rsidR="004920DB" w:rsidRPr="00BC7E33">
        <w:rPr>
          <w:sz w:val="24"/>
          <w:szCs w:val="24"/>
        </w:rPr>
        <w:fldChar w:fldCharType="end"/>
      </w:r>
      <w:r w:rsidR="00ED6239" w:rsidRPr="00BC7E33">
        <w:rPr>
          <w:bCs w:val="0"/>
          <w:sz w:val="24"/>
          <w:szCs w:val="24"/>
        </w:rPr>
        <w:t xml:space="preserve">, а также в </w:t>
      </w:r>
      <w:r w:rsidR="00EA1723" w:rsidRPr="00BC7E33">
        <w:rPr>
          <w:sz w:val="24"/>
          <w:szCs w:val="24"/>
        </w:rPr>
        <w:t xml:space="preserve">Графике оплаты оказания услуг (подраздел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_Ref440361439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sz w:val="24"/>
          <w:szCs w:val="24"/>
        </w:rPr>
        <w:t>5.5</w:t>
      </w:r>
      <w:r w:rsidR="004920DB" w:rsidRPr="00BC7E33">
        <w:rPr>
          <w:sz w:val="24"/>
          <w:szCs w:val="24"/>
        </w:rPr>
        <w:fldChar w:fldCharType="end"/>
      </w:r>
      <w:r w:rsidR="00EA1723" w:rsidRPr="00BC7E33">
        <w:rPr>
          <w:sz w:val="24"/>
          <w:szCs w:val="24"/>
        </w:rPr>
        <w:t>)</w:t>
      </w:r>
      <w:r w:rsidR="00BD74DF" w:rsidRPr="00BC7E33">
        <w:rPr>
          <w:bCs w:val="0"/>
          <w:sz w:val="24"/>
          <w:szCs w:val="24"/>
        </w:rPr>
        <w:t xml:space="preserve"> и </w:t>
      </w:r>
      <w:r w:rsidR="00BD74DF" w:rsidRPr="00BC7E33">
        <w:rPr>
          <w:sz w:val="24"/>
          <w:szCs w:val="24"/>
        </w:rPr>
        <w:t>на «котировочной доске» ЭТП</w:t>
      </w:r>
      <w:r w:rsidRPr="00BC7E33">
        <w:rPr>
          <w:bCs w:val="0"/>
          <w:sz w:val="24"/>
          <w:szCs w:val="24"/>
        </w:rPr>
        <w:t>. В противном случае Заявк</w:t>
      </w:r>
      <w:r w:rsidR="009F10B1" w:rsidRPr="00BC7E33">
        <w:rPr>
          <w:bCs w:val="0"/>
          <w:sz w:val="24"/>
          <w:szCs w:val="24"/>
        </w:rPr>
        <w:t>а</w:t>
      </w:r>
      <w:r w:rsidRPr="00BC7E33">
        <w:rPr>
          <w:bCs w:val="0"/>
          <w:sz w:val="24"/>
          <w:szCs w:val="24"/>
        </w:rPr>
        <w:t xml:space="preserve"> Участника будет отклонен</w:t>
      </w:r>
      <w:r w:rsidR="009F10B1" w:rsidRPr="00BC7E33">
        <w:rPr>
          <w:bCs w:val="0"/>
          <w:sz w:val="24"/>
          <w:szCs w:val="24"/>
        </w:rPr>
        <w:t>а</w:t>
      </w:r>
      <w:r w:rsidRPr="00BC7E33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BC7E33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BC7E33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_Ref306138385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3.6.4</w:t>
      </w:r>
      <w:r w:rsidR="004920DB" w:rsidRPr="00BC7E33">
        <w:rPr>
          <w:sz w:val="24"/>
          <w:szCs w:val="24"/>
        </w:rPr>
        <w:fldChar w:fldCharType="end"/>
      </w:r>
      <w:r w:rsidRPr="00BC7E33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BC7E33">
        <w:rPr>
          <w:bCs w:val="0"/>
          <w:sz w:val="24"/>
          <w:szCs w:val="24"/>
        </w:rPr>
        <w:t xml:space="preserve">стоимости </w:t>
      </w:r>
      <w:r w:rsidR="00491992" w:rsidRPr="00BC7E33">
        <w:rPr>
          <w:sz w:val="24"/>
          <w:szCs w:val="24"/>
        </w:rPr>
        <w:t>за единицу продукции</w:t>
      </w:r>
      <w:r w:rsidR="00491992" w:rsidRPr="00BC7E33">
        <w:rPr>
          <w:bCs w:val="0"/>
          <w:sz w:val="24"/>
          <w:szCs w:val="24"/>
        </w:rPr>
        <w:t xml:space="preserve"> </w:t>
      </w:r>
      <w:r w:rsidRPr="00BC7E33">
        <w:rPr>
          <w:bCs w:val="0"/>
          <w:sz w:val="24"/>
          <w:szCs w:val="24"/>
        </w:rPr>
        <w:t>без учета НДС.</w:t>
      </w:r>
    </w:p>
    <w:p w:rsidR="00BC1324" w:rsidRPr="00BC7E33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BC7E33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_Ref465670219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3.11</w:t>
      </w:r>
      <w:r w:rsidR="004920DB" w:rsidRPr="00BC7E33">
        <w:rPr>
          <w:sz w:val="24"/>
          <w:szCs w:val="24"/>
        </w:rPr>
        <w:fldChar w:fldCharType="end"/>
      </w:r>
      <w:r w:rsidRPr="00BC7E33">
        <w:rPr>
          <w:bCs w:val="0"/>
          <w:sz w:val="24"/>
          <w:szCs w:val="24"/>
        </w:rPr>
        <w:t xml:space="preserve"> данной документации.</w:t>
      </w:r>
    </w:p>
    <w:p w:rsidR="002A5B42" w:rsidRPr="00BC7E33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BC7E33">
        <w:rPr>
          <w:szCs w:val="24"/>
        </w:rPr>
        <w:t xml:space="preserve">Требования к </w:t>
      </w:r>
      <w:r w:rsidR="009C744E" w:rsidRPr="00BC7E33">
        <w:rPr>
          <w:szCs w:val="24"/>
        </w:rPr>
        <w:t>Участник</w:t>
      </w:r>
      <w:r w:rsidRPr="00BC7E33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BC7E33">
        <w:rPr>
          <w:szCs w:val="24"/>
        </w:rPr>
        <w:t xml:space="preserve"> </w:t>
      </w:r>
    </w:p>
    <w:p w:rsidR="00E71628" w:rsidRPr="00BC7E33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BC7E33">
        <w:rPr>
          <w:bCs w:val="0"/>
          <w:sz w:val="24"/>
          <w:szCs w:val="24"/>
        </w:rPr>
        <w:t xml:space="preserve">Требования к </w:t>
      </w:r>
      <w:r w:rsidR="009C744E" w:rsidRPr="00BC7E33">
        <w:rPr>
          <w:bCs w:val="0"/>
          <w:sz w:val="24"/>
          <w:szCs w:val="24"/>
        </w:rPr>
        <w:t>Участник</w:t>
      </w:r>
      <w:r w:rsidRPr="00BC7E33">
        <w:rPr>
          <w:bCs w:val="0"/>
          <w:sz w:val="24"/>
          <w:szCs w:val="24"/>
        </w:rPr>
        <w:t>ам</w:t>
      </w:r>
      <w:bookmarkEnd w:id="469"/>
      <w:r w:rsidRPr="00BC7E33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BC7E33">
        <w:rPr>
          <w:bCs w:val="0"/>
          <w:sz w:val="24"/>
          <w:szCs w:val="24"/>
        </w:rPr>
        <w:t xml:space="preserve"> у</w:t>
      </w:r>
      <w:r w:rsidRPr="00BC7E33">
        <w:rPr>
          <w:bCs w:val="0"/>
          <w:sz w:val="24"/>
          <w:szCs w:val="24"/>
        </w:rPr>
        <w:t xml:space="preserve">частвовать в процедуре </w:t>
      </w:r>
      <w:r w:rsidR="009C744E" w:rsidRPr="00BC7E33">
        <w:rPr>
          <w:bCs w:val="0"/>
          <w:sz w:val="24"/>
          <w:szCs w:val="24"/>
        </w:rPr>
        <w:t>З</w:t>
      </w:r>
      <w:r w:rsidRPr="00BC7E33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BC7E33">
        <w:rPr>
          <w:bCs w:val="0"/>
          <w:color w:val="000000"/>
          <w:sz w:val="24"/>
          <w:szCs w:val="24"/>
        </w:rPr>
        <w:t>физическое</w:t>
      </w:r>
      <w:r w:rsidRPr="00BC7E33">
        <w:rPr>
          <w:bCs w:val="0"/>
          <w:sz w:val="24"/>
          <w:szCs w:val="24"/>
        </w:rPr>
        <w:t xml:space="preserve"> лицо </w:t>
      </w:r>
      <w:r w:rsidR="00E71628" w:rsidRPr="00BC7E33">
        <w:rPr>
          <w:bCs w:val="0"/>
          <w:sz w:val="24"/>
          <w:szCs w:val="24"/>
        </w:rPr>
        <w:t>(в т.</w:t>
      </w:r>
      <w:r w:rsidR="003129D4" w:rsidRPr="00BC7E33">
        <w:rPr>
          <w:bCs w:val="0"/>
          <w:sz w:val="24"/>
          <w:szCs w:val="24"/>
        </w:rPr>
        <w:t xml:space="preserve"> </w:t>
      </w:r>
      <w:r w:rsidR="00E71628" w:rsidRPr="00BC7E33">
        <w:rPr>
          <w:bCs w:val="0"/>
          <w:sz w:val="24"/>
          <w:szCs w:val="24"/>
        </w:rPr>
        <w:t xml:space="preserve">ч. </w:t>
      </w:r>
      <w:r w:rsidRPr="00BC7E33">
        <w:rPr>
          <w:bCs w:val="0"/>
          <w:sz w:val="24"/>
          <w:szCs w:val="24"/>
        </w:rPr>
        <w:t>индивидуальный предприниматель</w:t>
      </w:r>
      <w:r w:rsidR="00E71628" w:rsidRPr="00BC7E33">
        <w:rPr>
          <w:bCs w:val="0"/>
          <w:sz w:val="24"/>
          <w:szCs w:val="24"/>
        </w:rPr>
        <w:t>)</w:t>
      </w:r>
      <w:r w:rsidRPr="00BC7E33">
        <w:rPr>
          <w:bCs w:val="0"/>
          <w:sz w:val="24"/>
          <w:szCs w:val="24"/>
        </w:rPr>
        <w:t xml:space="preserve">. </w:t>
      </w:r>
      <w:proofErr w:type="gramStart"/>
      <w:r w:rsidR="00362EA4" w:rsidRPr="00BC7E33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_Ref191386451 \n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3.3.9</w:t>
      </w:r>
      <w:r w:rsidR="004920DB" w:rsidRPr="00BC7E33">
        <w:rPr>
          <w:sz w:val="24"/>
          <w:szCs w:val="24"/>
        </w:rPr>
        <w:fldChar w:fldCharType="end"/>
      </w:r>
      <w:r w:rsidR="00362EA4" w:rsidRPr="00BC7E33">
        <w:rPr>
          <w:bCs w:val="0"/>
          <w:sz w:val="24"/>
          <w:szCs w:val="24"/>
        </w:rPr>
        <w:t>.</w:t>
      </w:r>
      <w:r w:rsidR="00036006" w:rsidRPr="00BC7E33">
        <w:rPr>
          <w:bCs w:val="0"/>
          <w:sz w:val="24"/>
          <w:szCs w:val="24"/>
        </w:rPr>
        <w:t xml:space="preserve"> </w:t>
      </w:r>
      <w:r w:rsidRPr="00BC7E33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BC7E33">
        <w:rPr>
          <w:bCs w:val="0"/>
          <w:sz w:val="24"/>
          <w:szCs w:val="24"/>
        </w:rPr>
        <w:t>У</w:t>
      </w:r>
      <w:r w:rsidRPr="00BC7E33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BC7E33">
        <w:rPr>
          <w:bCs w:val="0"/>
          <w:sz w:val="24"/>
          <w:szCs w:val="24"/>
        </w:rPr>
        <w:t xml:space="preserve">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_Ref440876619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3.3.10</w:t>
      </w:r>
      <w:r w:rsidR="004920DB" w:rsidRPr="00BC7E33">
        <w:rPr>
          <w:sz w:val="24"/>
          <w:szCs w:val="24"/>
        </w:rPr>
        <w:fldChar w:fldCharType="end"/>
      </w:r>
      <w:r w:rsidRPr="00BC7E33">
        <w:rPr>
          <w:bCs w:val="0"/>
          <w:sz w:val="24"/>
          <w:szCs w:val="24"/>
        </w:rPr>
        <w:t>. При проведении запроса предложений на ЭТП, такое</w:t>
      </w:r>
      <w:r w:rsidRPr="00BC7E33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BC7E33">
        <w:rPr>
          <w:sz w:val="24"/>
          <w:szCs w:val="24"/>
        </w:rPr>
        <w:t>Участник</w:t>
      </w:r>
      <w:r w:rsidRPr="00BC7E33">
        <w:rPr>
          <w:sz w:val="24"/>
          <w:szCs w:val="24"/>
        </w:rPr>
        <w:t xml:space="preserve">а </w:t>
      </w:r>
      <w:r w:rsidRPr="00BC7E33">
        <w:rPr>
          <w:sz w:val="24"/>
          <w:szCs w:val="24"/>
        </w:rPr>
        <w:lastRenderedPageBreak/>
        <w:t xml:space="preserve">ЭТП, а также в качестве </w:t>
      </w:r>
      <w:r w:rsidR="009C744E" w:rsidRPr="00BC7E33">
        <w:rPr>
          <w:sz w:val="24"/>
          <w:szCs w:val="24"/>
        </w:rPr>
        <w:t>Участник</w:t>
      </w:r>
      <w:r w:rsidRPr="00BC7E33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BC7E33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BC7E33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BC7E33">
        <w:rPr>
          <w:bCs w:val="0"/>
          <w:sz w:val="24"/>
          <w:szCs w:val="24"/>
        </w:rPr>
        <w:t>З</w:t>
      </w:r>
      <w:r w:rsidRPr="00BC7E33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BC7E33">
        <w:rPr>
          <w:bCs w:val="0"/>
          <w:sz w:val="24"/>
          <w:szCs w:val="24"/>
        </w:rPr>
        <w:t>Договор</w:t>
      </w:r>
      <w:r w:rsidRPr="00BC7E33">
        <w:rPr>
          <w:bCs w:val="0"/>
          <w:sz w:val="24"/>
          <w:szCs w:val="24"/>
        </w:rPr>
        <w:t xml:space="preserve">, </w:t>
      </w:r>
      <w:r w:rsidR="009C744E" w:rsidRPr="00BC7E33">
        <w:rPr>
          <w:bCs w:val="0"/>
          <w:sz w:val="24"/>
          <w:szCs w:val="24"/>
        </w:rPr>
        <w:t>Участник</w:t>
      </w:r>
      <w:r w:rsidRPr="00BC7E33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BC7E33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BC7E33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BC7E33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BC7E33">
        <w:rPr>
          <w:sz w:val="24"/>
          <w:szCs w:val="24"/>
          <w:lang w:eastAsia="ru-RU"/>
        </w:rPr>
        <w:t>исполнения</w:t>
      </w:r>
      <w:r w:rsidRPr="00BC7E33">
        <w:rPr>
          <w:bCs w:val="0"/>
          <w:color w:val="000000"/>
          <w:sz w:val="24"/>
          <w:szCs w:val="24"/>
        </w:rPr>
        <w:t xml:space="preserve"> </w:t>
      </w:r>
      <w:r w:rsidR="00123C70" w:rsidRPr="00BC7E33">
        <w:rPr>
          <w:bCs w:val="0"/>
          <w:color w:val="000000"/>
          <w:sz w:val="24"/>
          <w:szCs w:val="24"/>
        </w:rPr>
        <w:t>Договор</w:t>
      </w:r>
      <w:r w:rsidRPr="00BC7E33">
        <w:rPr>
          <w:bCs w:val="0"/>
          <w:color w:val="000000"/>
          <w:sz w:val="24"/>
          <w:szCs w:val="24"/>
        </w:rPr>
        <w:t xml:space="preserve">а </w:t>
      </w:r>
      <w:r w:rsidR="009D7F01" w:rsidRPr="00BC7E33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BC7E33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BC7E33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BC7E33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BC7E33">
        <w:rPr>
          <w:bCs w:val="0"/>
          <w:sz w:val="24"/>
          <w:szCs w:val="24"/>
        </w:rPr>
        <w:t>Участник</w:t>
      </w:r>
      <w:r w:rsidRPr="00BC7E33">
        <w:rPr>
          <w:bCs w:val="0"/>
          <w:sz w:val="24"/>
          <w:szCs w:val="24"/>
        </w:rPr>
        <w:t>а запроса предложений банкротом и об открытии конкурсного производства, на имущество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920DB">
        <w:fldChar w:fldCharType="begin"/>
      </w:r>
      <w:r w:rsidR="004920DB">
        <w:instrText xml:space="preserve"> REF _Ref440275279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1.1.4</w:t>
      </w:r>
      <w:r w:rsidR="004920DB">
        <w:fldChar w:fldCharType="end"/>
      </w:r>
      <w:r w:rsidRPr="009F2BF9">
        <w:rPr>
          <w:sz w:val="24"/>
          <w:szCs w:val="24"/>
        </w:rPr>
        <w:t xml:space="preserve"> и разделе </w:t>
      </w:r>
      <w:r w:rsidR="004920DB">
        <w:fldChar w:fldCharType="begin"/>
      </w:r>
      <w:r w:rsidR="004920DB">
        <w:instrText xml:space="preserve"> REF _Ref440270568 \r \h  \* MERGEFORMAT </w:instrText>
      </w:r>
      <w:r w:rsidR="004920DB">
        <w:fldChar w:fldCharType="separate"/>
      </w:r>
      <w:r w:rsidR="00DA443D">
        <w:t>4</w:t>
      </w:r>
      <w:r w:rsidR="004920DB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Pr="00BC7E33">
        <w:rPr>
          <w:sz w:val="24"/>
          <w:szCs w:val="24"/>
        </w:rPr>
        <w:t>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r w:rsidRPr="00AE1D21">
        <w:rPr>
          <w:sz w:val="24"/>
          <w:szCs w:val="24"/>
        </w:rPr>
        <w:lastRenderedPageBreak/>
        <w:t xml:space="preserve">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920DB">
        <w:fldChar w:fldCharType="begin"/>
      </w:r>
      <w:r w:rsidR="004920DB">
        <w:instrText xml:space="preserve"> REF _Ref440291364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3.3.8.1</w:t>
      </w:r>
      <w:r w:rsidR="004920DB">
        <w:fldChar w:fldCharType="end"/>
      </w:r>
      <w:r w:rsidRPr="00AE1D21">
        <w:rPr>
          <w:sz w:val="24"/>
          <w:szCs w:val="24"/>
        </w:rPr>
        <w:t>-</w:t>
      </w:r>
      <w:r w:rsidR="004920DB">
        <w:fldChar w:fldCharType="begin"/>
      </w:r>
      <w:r w:rsidR="004920DB">
        <w:instrText xml:space="preserve"> REF _Ref303669127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3.3.8.2</w:t>
      </w:r>
      <w:r w:rsidR="004920DB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gramEnd"/>
      <w:r w:rsidRPr="00AE1D21">
        <w:rPr>
          <w:sz w:val="24"/>
          <w:szCs w:val="24"/>
        </w:rPr>
        <w:t xml:space="preserve">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_Ref440271993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5.11</w:t>
      </w:r>
      <w:r w:rsidR="004920DB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_Ref440271964 \r \h  \* MERGEFORMAT </w:instrText>
      </w:r>
      <w:r w:rsidR="004920DB">
        <w:fldChar w:fldCharType="separate"/>
      </w:r>
      <w:r w:rsidR="00DA443D" w:rsidRPr="00720CDD">
        <w:rPr>
          <w:sz w:val="24"/>
          <w:szCs w:val="24"/>
        </w:rPr>
        <w:t>5.1.3</w:t>
      </w:r>
      <w:r w:rsidR="004920DB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_Ref440272035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5.12</w:t>
      </w:r>
      <w:r w:rsidR="004920DB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_Ref440272051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5.13</w:t>
      </w:r>
      <w:r w:rsidR="004920DB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Российской Федерации обязательно, а также в случае наличия заключения </w:t>
      </w:r>
      <w:r w:rsidRPr="00AE1D21">
        <w:rPr>
          <w:sz w:val="24"/>
          <w:szCs w:val="24"/>
        </w:rPr>
        <w:lastRenderedPageBreak/>
        <w:t>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_Ref440272119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5.7.1</w:t>
      </w:r>
      <w:r w:rsidR="004920DB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gramEnd"/>
      <w:r w:rsidRPr="00577EC9">
        <w:rPr>
          <w:sz w:val="24"/>
          <w:szCs w:val="24"/>
        </w:rPr>
        <w:t xml:space="preserve">ые) являет(ют)ся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920DB">
        <w:fldChar w:fldCharType="begin"/>
      </w:r>
      <w:r w:rsidR="004920DB">
        <w:instrText xml:space="preserve"> REF _Ref440275279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1.1.4</w:t>
      </w:r>
      <w:r w:rsidR="004920DB">
        <w:fldChar w:fldCharType="end"/>
      </w:r>
      <w:r w:rsidRPr="009F2BF9">
        <w:rPr>
          <w:sz w:val="24"/>
          <w:szCs w:val="24"/>
        </w:rPr>
        <w:t xml:space="preserve"> и разделе </w:t>
      </w:r>
      <w:r w:rsidR="004920DB">
        <w:fldChar w:fldCharType="begin"/>
      </w:r>
      <w:r w:rsidR="004920DB">
        <w:instrText xml:space="preserve"> REF _Ref440270568 \r \h  \* MERGEFORMAT </w:instrText>
      </w:r>
      <w:r w:rsidR="004920DB">
        <w:fldChar w:fldCharType="separate"/>
      </w:r>
      <w:r w:rsidR="00DA443D">
        <w:t>4</w:t>
      </w:r>
      <w:r w:rsidR="004920DB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_Ref55336389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5.9</w:t>
      </w:r>
      <w:r w:rsidR="004920DB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_Ref55336398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5.10</w:t>
      </w:r>
      <w:r w:rsidR="004920DB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_Ref440272256 \r \h  \* MERGEFORMAT </w:instrText>
      </w:r>
      <w:r w:rsidR="004920DB">
        <w:fldChar w:fldCharType="separate"/>
      </w:r>
      <w:r w:rsidR="00DA443D" w:rsidRPr="00444ECC">
        <w:rPr>
          <w:sz w:val="24"/>
          <w:szCs w:val="24"/>
        </w:rPr>
        <w:t>5.14</w:t>
      </w:r>
      <w:r w:rsidR="004920DB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_Ref440272274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5.16</w:t>
      </w:r>
      <w:r w:rsidR="004920DB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4920DB">
        <w:fldChar w:fldCharType="begin"/>
      </w:r>
      <w:r w:rsidR="004920DB">
        <w:instrText xml:space="preserve"> REF _Ref465675151 \r \h  \* MERGEFORMAT </w:instrText>
      </w:r>
      <w:r w:rsidR="004920DB">
        <w:fldChar w:fldCharType="separate"/>
      </w:r>
      <w:r w:rsidR="00DA443D" w:rsidRPr="0033661D">
        <w:rPr>
          <w:sz w:val="24"/>
          <w:szCs w:val="24"/>
        </w:rPr>
        <w:t>3.11.2</w:t>
      </w:r>
      <w:r w:rsidR="004920DB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920DB">
        <w:fldChar w:fldCharType="begin"/>
      </w:r>
      <w:r w:rsidR="004920DB">
        <w:instrText xml:space="preserve"> REF _Ref191386407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920DB">
        <w:fldChar w:fldCharType="begin"/>
      </w:r>
      <w:r w:rsidR="004920DB">
        <w:instrText xml:space="preserve"> REF _Ref303669127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4920DB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920DB">
        <w:fldChar w:fldCharType="begin"/>
      </w:r>
      <w:r w:rsidR="004920DB">
        <w:instrText xml:space="preserve"> REF _Ref442190626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у)</w:t>
      </w:r>
      <w:r w:rsidR="004920DB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920DB">
        <w:fldChar w:fldCharType="begin"/>
      </w:r>
      <w:r w:rsidR="004920DB">
        <w:instrText xml:space="preserve"> REF _Ref303587815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3.3.8.3</w:t>
      </w:r>
      <w:r w:rsidR="004920DB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920DB">
        <w:fldChar w:fldCharType="begin"/>
      </w:r>
      <w:r w:rsidR="004920DB">
        <w:instrText xml:space="preserve"> REF _Ref440272510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4920DB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Любое юридическое или физическое лицо, в т. ч. индивидуальный </w:t>
      </w:r>
      <w:r w:rsidRPr="00E71A48">
        <w:rPr>
          <w:bCs w:val="0"/>
          <w:sz w:val="24"/>
          <w:szCs w:val="24"/>
        </w:rPr>
        <w:lastRenderedPageBreak/>
        <w:t>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_Ref191386482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920DB">
        <w:fldChar w:fldCharType="begin"/>
      </w:r>
      <w:r w:rsidR="004920DB">
        <w:instrText xml:space="preserve"> REF _Ref191386407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lastRenderedPageBreak/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920DB">
        <w:fldChar w:fldCharType="begin"/>
      </w:r>
      <w:r w:rsidR="004920DB">
        <w:instrText xml:space="preserve"> REF _Ref307563248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D474F8">
        <w:rPr>
          <w:bCs w:val="0"/>
          <w:sz w:val="24"/>
          <w:szCs w:val="24"/>
        </w:rPr>
        <w:t>)</w:t>
      </w:r>
      <w:r w:rsidR="004920DB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920DB">
        <w:fldChar w:fldCharType="begin"/>
      </w:r>
      <w:r w:rsidR="004920DB">
        <w:instrText xml:space="preserve"> REF _Ref307563262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D474F8">
        <w:rPr>
          <w:bCs w:val="0"/>
          <w:sz w:val="24"/>
          <w:szCs w:val="24"/>
        </w:rPr>
        <w:t>)</w:t>
      </w:r>
      <w:r w:rsidR="004920DB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920DB">
        <w:fldChar w:fldCharType="begin"/>
      </w:r>
      <w:r w:rsidR="004920DB">
        <w:instrText xml:space="preserve"> REF _Ref306032591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4920DB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_Ref303669127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4920DB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920DB">
        <w:fldChar w:fldCharType="begin"/>
      </w:r>
      <w:r w:rsidR="004920DB">
        <w:instrText xml:space="preserve"> REF _Ref442190626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у)</w:t>
      </w:r>
      <w:r w:rsidR="004920DB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920DB">
        <w:fldChar w:fldCharType="begin"/>
      </w:r>
      <w:r w:rsidR="004920DB">
        <w:instrText xml:space="preserve"> REF _Ref303587815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3.3.8.3</w:t>
      </w:r>
      <w:r w:rsidR="004920DB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</w:t>
      </w:r>
      <w:r w:rsidRPr="00E71A48">
        <w:rPr>
          <w:bCs w:val="0"/>
          <w:sz w:val="24"/>
          <w:szCs w:val="24"/>
        </w:rPr>
        <w:lastRenderedPageBreak/>
        <w:t xml:space="preserve">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920DB">
        <w:fldChar w:fldCharType="begin"/>
      </w:r>
      <w:r w:rsidR="004920DB">
        <w:instrText xml:space="preserve"> REF _Ref440289401 \r \h  \* MERGEFORMAT </w:instrText>
      </w:r>
      <w:r w:rsidR="004920DB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4920DB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920DB">
        <w:fldChar w:fldCharType="begin"/>
      </w:r>
      <w:r w:rsidR="004920DB">
        <w:instrText xml:space="preserve"> REF _Ref467168844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3.3.14.3</w:t>
      </w:r>
      <w:r w:rsidR="004920DB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920DB">
        <w:fldChar w:fldCharType="begin"/>
      </w:r>
      <w:r w:rsidR="004920DB">
        <w:instrText xml:space="preserve"> REF _Ref442263553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3.3.14.4</w:t>
      </w:r>
      <w:r w:rsidR="004920DB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920DB">
        <w:fldChar w:fldCharType="begin"/>
      </w:r>
      <w:r w:rsidR="004920DB">
        <w:instrText xml:space="preserve"> REF _Ref440272678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4920DB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</w:t>
      </w:r>
      <w:r w:rsidRPr="00AE1D21">
        <w:rPr>
          <w:bCs w:val="0"/>
          <w:sz w:val="24"/>
          <w:szCs w:val="24"/>
        </w:rPr>
        <w:lastRenderedPageBreak/>
        <w:t xml:space="preserve">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4920DB">
        <w:fldChar w:fldCharType="begin"/>
      </w:r>
      <w:r w:rsidR="004920DB">
        <w:instrText xml:space="preserve"> REF _Ref306008743 \r \h  \* MERGEFORMAT </w:instrText>
      </w:r>
      <w:r w:rsidR="004920DB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4920DB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4920DB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_Ref468875974 \r \h  \* MERGEFORMAT </w:instrText>
      </w:r>
      <w:r w:rsidR="004920DB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4920DB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4920DB">
        <w:fldChar w:fldCharType="begin"/>
      </w:r>
      <w:r w:rsidR="004920DB">
        <w:instrText xml:space="preserve"> REF _Ref468201028 \r \h  \* MERGEFORMAT </w:instrText>
      </w:r>
      <w:r w:rsidR="004920DB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4920DB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920DB">
        <w:fldChar w:fldCharType="begin"/>
      </w:r>
      <w:r w:rsidR="004920DB">
        <w:instrText xml:space="preserve"> REF _Ref305753174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920DB">
        <w:fldChar w:fldCharType="begin"/>
      </w:r>
      <w:r w:rsidR="004920DB">
        <w:instrText xml:space="preserve"> REF _Ref440272256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4920DB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</w:t>
      </w:r>
      <w:r w:rsidRPr="00DD78D4">
        <w:rPr>
          <w:bCs w:val="0"/>
          <w:spacing w:val="-1"/>
          <w:sz w:val="24"/>
          <w:szCs w:val="24"/>
        </w:rPr>
        <w:t xml:space="preserve">настоящей Документации </w:t>
      </w:r>
      <w:r w:rsidRPr="00DD78D4">
        <w:rPr>
          <w:bCs w:val="0"/>
          <w:sz w:val="24"/>
          <w:szCs w:val="24"/>
        </w:rPr>
        <w:t>(</w:t>
      </w:r>
      <w:r w:rsidRPr="00DD78D4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DD78D4">
        <w:rPr>
          <w:sz w:val="24"/>
          <w:szCs w:val="24"/>
        </w:rPr>
        <w:fldChar w:fldCharType="begin"/>
      </w:r>
      <w:r w:rsidR="00197954" w:rsidRPr="00DD78D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DD78D4">
        <w:rPr>
          <w:sz w:val="24"/>
          <w:szCs w:val="24"/>
        </w:rPr>
        <w:instrText xml:space="preserve"> \* MERGEFORMAT </w:instrText>
      </w:r>
      <w:r w:rsidR="00AD2F1E" w:rsidRPr="00DD78D4">
        <w:rPr>
          <w:sz w:val="24"/>
          <w:szCs w:val="24"/>
        </w:rPr>
      </w:r>
      <w:r w:rsidR="00AD2F1E" w:rsidRPr="00DD78D4">
        <w:rPr>
          <w:sz w:val="24"/>
          <w:szCs w:val="24"/>
        </w:rPr>
        <w:fldChar w:fldCharType="separate"/>
      </w:r>
      <w:r w:rsidR="00DA443D" w:rsidRPr="00DD78D4">
        <w:rPr>
          <w:bCs w:val="0"/>
          <w:sz w:val="24"/>
          <w:szCs w:val="24"/>
          <w:lang w:eastAsia="ru-RU"/>
        </w:rPr>
        <w:t>5.15</w:t>
      </w:r>
      <w:r w:rsidR="00AD2F1E" w:rsidRPr="00DD78D4">
        <w:rPr>
          <w:sz w:val="24"/>
          <w:szCs w:val="24"/>
        </w:rPr>
        <w:fldChar w:fldCharType="end"/>
      </w:r>
      <w:r w:rsidRPr="00DD78D4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920DB" w:rsidRPr="00DD78D4">
        <w:rPr>
          <w:sz w:val="24"/>
          <w:szCs w:val="24"/>
        </w:rPr>
        <w:fldChar w:fldCharType="begin"/>
      </w:r>
      <w:r w:rsidR="004920DB" w:rsidRPr="00DD78D4">
        <w:rPr>
          <w:sz w:val="24"/>
          <w:szCs w:val="24"/>
        </w:rPr>
        <w:instrText xml:space="preserve"> REF _Ref440289953 \r \h  \* MERGEFORMAT </w:instrText>
      </w:r>
      <w:r w:rsidR="004920DB" w:rsidRPr="00DD78D4">
        <w:rPr>
          <w:sz w:val="24"/>
          <w:szCs w:val="24"/>
        </w:rPr>
      </w:r>
      <w:r w:rsidR="004920DB" w:rsidRPr="00DD78D4">
        <w:rPr>
          <w:sz w:val="24"/>
          <w:szCs w:val="24"/>
        </w:rPr>
        <w:fldChar w:fldCharType="separate"/>
      </w:r>
      <w:r w:rsidR="00DA443D" w:rsidRPr="00DD78D4">
        <w:rPr>
          <w:bCs w:val="0"/>
          <w:sz w:val="24"/>
          <w:szCs w:val="24"/>
        </w:rPr>
        <w:t>3.4.1.3</w:t>
      </w:r>
      <w:r w:rsidR="004920DB" w:rsidRPr="00DD78D4">
        <w:rPr>
          <w:sz w:val="24"/>
          <w:szCs w:val="24"/>
        </w:rPr>
        <w:fldChar w:fldCharType="end"/>
      </w:r>
      <w:r w:rsidRPr="00DD78D4">
        <w:rPr>
          <w:bCs w:val="0"/>
          <w:sz w:val="24"/>
          <w:szCs w:val="24"/>
        </w:rPr>
        <w:t xml:space="preserve"> настоящей Документации, по адресу: </w:t>
      </w:r>
      <w:hyperlink r:id="rId36" w:history="1">
        <w:r w:rsidR="00DD78D4" w:rsidRPr="00DD78D4">
          <w:rPr>
            <w:sz w:val="24"/>
            <w:szCs w:val="24"/>
          </w:rPr>
          <w:t>Россия, 305029, Курская область, г. Курск, ул. К. Маркса, 27</w:t>
        </w:r>
      </w:hyperlink>
      <w:r w:rsidR="00DD78D4" w:rsidRPr="00DD78D4">
        <w:rPr>
          <w:sz w:val="24"/>
          <w:szCs w:val="24"/>
        </w:rPr>
        <w:t>, каб. № 407, исполнительный сотрудник – Горбылев Александр Владимирович (либо Бортко Андрей Валерьевич), контактный телефон (4712) 55-72-02, 55-71-86</w:t>
      </w:r>
      <w:r w:rsidRPr="00DD78D4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</w:t>
      </w:r>
      <w:r w:rsidRPr="002F273A">
        <w:rPr>
          <w:bCs w:val="0"/>
          <w:sz w:val="24"/>
          <w:szCs w:val="24"/>
        </w:rPr>
        <w:t xml:space="preserve">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920DB">
        <w:fldChar w:fldCharType="begin"/>
      </w:r>
      <w:r w:rsidR="004920DB">
        <w:instrText xml:space="preserve"> REF _Ref191386085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1.1.1</w:t>
      </w:r>
      <w:r w:rsidR="004920DB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920DB">
        <w:fldChar w:fldCharType="begin"/>
      </w:r>
      <w:r w:rsidR="004920DB">
        <w:instrText xml:space="preserve"> REF _Ref303323780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1.1.4</w:t>
      </w:r>
      <w:r w:rsidR="004920DB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4920DB">
        <w:fldChar w:fldCharType="begin"/>
      </w:r>
      <w:r w:rsidR="004920DB">
        <w:instrText xml:space="preserve"> REF _Ref467508029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3.3.14.5</w:t>
      </w:r>
      <w:r w:rsidR="004920DB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szCs w:val="24"/>
        </w:rPr>
        <w:t>3.4.1.3</w:t>
      </w:r>
      <w:r w:rsidR="004920DB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szCs w:val="24"/>
        </w:rPr>
        <w:t>3.4.1.3</w:t>
      </w:r>
      <w:r w:rsidR="004920DB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</w:t>
      </w:r>
      <w:r w:rsidRPr="007A5083">
        <w:rPr>
          <w:szCs w:val="24"/>
        </w:rPr>
        <w:lastRenderedPageBreak/>
        <w:t xml:space="preserve">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920DB">
        <w:fldChar w:fldCharType="begin"/>
      </w:r>
      <w:r w:rsidR="004920DB">
        <w:instrText xml:space="preserve"> REF _Ref55335823 \r \h  \* MERGEFORMAT </w:instrText>
      </w:r>
      <w:r w:rsidR="004920DB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4920DB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D6E98">
        <w:rPr>
          <w:iCs/>
          <w:szCs w:val="24"/>
        </w:rPr>
        <w:t xml:space="preserve">специалисту1-й категории отдела закупочной деятельности </w:t>
      </w:r>
      <w:proofErr w:type="gramStart"/>
      <w:r w:rsidR="00BD6E98">
        <w:rPr>
          <w:iCs/>
          <w:szCs w:val="24"/>
        </w:rPr>
        <w:t>УЛ</w:t>
      </w:r>
      <w:proofErr w:type="gramEnd"/>
      <w:r w:rsidR="00BD6E98">
        <w:rPr>
          <w:iCs/>
          <w:szCs w:val="24"/>
        </w:rPr>
        <w:t xml:space="preserve"> и МТО филиала</w:t>
      </w:r>
      <w:r w:rsidR="00BD6E98" w:rsidRPr="00702B2C">
        <w:rPr>
          <w:iCs/>
          <w:szCs w:val="24"/>
        </w:rPr>
        <w:t xml:space="preserve"> ПАО «МРСК Центра»</w:t>
      </w:r>
      <w:r w:rsidR="00BD6E98">
        <w:rPr>
          <w:iCs/>
          <w:szCs w:val="24"/>
        </w:rPr>
        <w:t xml:space="preserve"> - «Курскэнерго»</w:t>
      </w:r>
      <w:r w:rsidR="00BD6E98" w:rsidRPr="00702B2C">
        <w:rPr>
          <w:iCs/>
          <w:szCs w:val="24"/>
        </w:rPr>
        <w:t xml:space="preserve"> </w:t>
      </w:r>
      <w:r w:rsidR="00BD6E98">
        <w:rPr>
          <w:iCs/>
          <w:szCs w:val="24"/>
        </w:rPr>
        <w:t>Горбылев А.В</w:t>
      </w:r>
      <w:r w:rsidR="00BD6E98" w:rsidRPr="00702B2C">
        <w:rPr>
          <w:iCs/>
          <w:szCs w:val="24"/>
        </w:rPr>
        <w:t>., контактные телефоны: (</w:t>
      </w:r>
      <w:r w:rsidR="00BD6E98">
        <w:rPr>
          <w:iCs/>
          <w:szCs w:val="24"/>
        </w:rPr>
        <w:t>4712</w:t>
      </w:r>
      <w:r w:rsidR="00BD6E98" w:rsidRPr="00EA1920">
        <w:rPr>
          <w:iCs/>
          <w:szCs w:val="24"/>
        </w:rPr>
        <w:t xml:space="preserve">) 55-70-49, </w:t>
      </w:r>
      <w:r w:rsidR="00BD6E98" w:rsidRPr="00EA1920">
        <w:rPr>
          <w:szCs w:val="24"/>
        </w:rPr>
        <w:t xml:space="preserve">адрес электронной почты: </w:t>
      </w:r>
      <w:hyperlink r:id="rId37" w:history="1">
        <w:r w:rsidR="00BD6E98" w:rsidRPr="001A645C">
          <w:rPr>
            <w:rStyle w:val="a7"/>
            <w:szCs w:val="24"/>
            <w:lang w:val="en-US"/>
          </w:rPr>
          <w:t>Gorbylev</w:t>
        </w:r>
        <w:r w:rsidR="00BD6E98" w:rsidRPr="001A645C">
          <w:rPr>
            <w:rStyle w:val="a7"/>
            <w:szCs w:val="24"/>
          </w:rPr>
          <w:t>.</w:t>
        </w:r>
        <w:r w:rsidR="00BD6E98" w:rsidRPr="001A645C">
          <w:rPr>
            <w:rStyle w:val="a7"/>
            <w:szCs w:val="24"/>
            <w:lang w:val="en-US"/>
          </w:rPr>
          <w:t>av</w:t>
        </w:r>
        <w:r w:rsidR="00BD6E98" w:rsidRPr="001A645C">
          <w:rPr>
            <w:rStyle w:val="a7"/>
            <w:szCs w:val="24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szCs w:val="24"/>
        </w:rPr>
        <w:t>3.4.1.3</w:t>
      </w:r>
      <w:r w:rsidR="004920DB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201C8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201C8A" w:rsidRPr="00201C8A" w:rsidRDefault="00201C8A" w:rsidP="00A8235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>- Получатель платежа: Филиал ПАО «МРСК Центра</w:t>
      </w:r>
      <w:proofErr w:type="gramStart"/>
      <w:r w:rsidRPr="00201C8A">
        <w:rPr>
          <w:rFonts w:eastAsia="Calibri"/>
          <w:szCs w:val="24"/>
          <w:lang w:eastAsia="en-US"/>
        </w:rPr>
        <w:t>»-</w:t>
      </w:r>
      <w:proofErr w:type="gramEnd"/>
      <w:r w:rsidRPr="00201C8A">
        <w:rPr>
          <w:rFonts w:eastAsia="Calibri"/>
          <w:szCs w:val="24"/>
          <w:lang w:eastAsia="en-US"/>
        </w:rPr>
        <w:t>«Курскэнерго»</w:t>
      </w:r>
    </w:p>
    <w:p w:rsidR="00201C8A" w:rsidRPr="00201C8A" w:rsidRDefault="00201C8A" w:rsidP="00A8235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>- ИНН: 6901067107,КПП: 463202002</w:t>
      </w:r>
    </w:p>
    <w:p w:rsidR="00201C8A" w:rsidRPr="00201C8A" w:rsidRDefault="00201C8A" w:rsidP="00A8235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 xml:space="preserve">- </w:t>
      </w:r>
      <w:proofErr w:type="gramStart"/>
      <w:r w:rsidRPr="00201C8A">
        <w:rPr>
          <w:rFonts w:eastAsia="Calibri"/>
          <w:szCs w:val="24"/>
          <w:lang w:eastAsia="en-US"/>
        </w:rPr>
        <w:t>р</w:t>
      </w:r>
      <w:proofErr w:type="gramEnd"/>
      <w:r w:rsidRPr="00201C8A">
        <w:rPr>
          <w:rFonts w:eastAsia="Calibri"/>
          <w:szCs w:val="24"/>
          <w:lang w:eastAsia="en-US"/>
        </w:rPr>
        <w:t>/с: 40702810418250001092в Филиале ПАО Банк ВТБ в г Воронеже</w:t>
      </w:r>
    </w:p>
    <w:p w:rsidR="00201C8A" w:rsidRPr="00201C8A" w:rsidRDefault="00201C8A" w:rsidP="00A8235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>- БИК: 042007835</w:t>
      </w:r>
    </w:p>
    <w:p w:rsidR="00F64A8B" w:rsidRPr="00201C8A" w:rsidRDefault="00201C8A" w:rsidP="00A8235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>- к/с: 30101810100000000835</w:t>
      </w:r>
    </w:p>
    <w:p w:rsidR="00F64A8B" w:rsidRPr="007A5083" w:rsidRDefault="00F64A8B" w:rsidP="00201C8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4920DB">
        <w:fldChar w:fldCharType="begin"/>
      </w:r>
      <w:r w:rsidR="004920DB">
        <w:instrText xml:space="preserve"> REF _Ref306140451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3.14</w:t>
      </w:r>
      <w:r w:rsidR="004920DB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DA4111">
        <w:rPr>
          <w:bCs w:val="0"/>
          <w:sz w:val="24"/>
          <w:szCs w:val="24"/>
        </w:rPr>
        <w:t>Заявк</w:t>
      </w:r>
      <w:r w:rsidR="00717F60" w:rsidRPr="00DA4111">
        <w:rPr>
          <w:bCs w:val="0"/>
          <w:sz w:val="24"/>
          <w:szCs w:val="24"/>
        </w:rPr>
        <w:t xml:space="preserve">и на ЭТП могут быть поданы до </w:t>
      </w:r>
      <w:r w:rsidR="002B5044" w:rsidRPr="00DA4111">
        <w:rPr>
          <w:b/>
          <w:bCs w:val="0"/>
          <w:sz w:val="24"/>
          <w:szCs w:val="24"/>
        </w:rPr>
        <w:t xml:space="preserve">12 часов 00 минут </w:t>
      </w:r>
      <w:r w:rsidR="00DA4111" w:rsidRPr="00DA4111">
        <w:rPr>
          <w:b/>
          <w:bCs w:val="0"/>
          <w:sz w:val="24"/>
          <w:szCs w:val="24"/>
        </w:rPr>
        <w:t>08</w:t>
      </w:r>
      <w:r w:rsidR="002B5044" w:rsidRPr="00DA4111">
        <w:rPr>
          <w:b/>
          <w:bCs w:val="0"/>
          <w:sz w:val="24"/>
          <w:szCs w:val="24"/>
        </w:rPr>
        <w:t xml:space="preserve"> </w:t>
      </w:r>
      <w:r w:rsidR="005020CE">
        <w:rPr>
          <w:b/>
          <w:bCs w:val="0"/>
          <w:sz w:val="24"/>
          <w:szCs w:val="24"/>
        </w:rPr>
        <w:t>декабря</w:t>
      </w:r>
      <w:r w:rsidR="00DA4111" w:rsidRPr="00DA4111">
        <w:rPr>
          <w:b/>
          <w:bCs w:val="0"/>
          <w:sz w:val="24"/>
          <w:szCs w:val="24"/>
        </w:rPr>
        <w:t xml:space="preserve"> </w:t>
      </w:r>
      <w:r w:rsidR="00A87504" w:rsidRPr="00DA4111">
        <w:rPr>
          <w:b/>
          <w:bCs w:val="0"/>
          <w:sz w:val="24"/>
          <w:szCs w:val="24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920DB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</w:t>
      </w:r>
      <w:bookmarkStart w:id="618" w:name="_GoBack"/>
      <w:bookmarkEnd w:id="618"/>
      <w:r w:rsidRPr="00AE1D21">
        <w:rPr>
          <w:bCs w:val="0"/>
          <w:sz w:val="24"/>
          <w:szCs w:val="24"/>
        </w:rPr>
        <w:t>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4920DB">
        <w:fldChar w:fldCharType="begin"/>
      </w:r>
      <w:r w:rsidR="004920DB">
        <w:instrText xml:space="preserve"> REF _Ref440272256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5.14</w:t>
      </w:r>
      <w:r w:rsidR="004920DB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920DB">
        <w:fldChar w:fldCharType="begin"/>
      </w:r>
      <w:r w:rsidR="004920DB">
        <w:instrText xml:space="preserve"> REF _Ref465847449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5.15</w:t>
      </w:r>
      <w:r w:rsidR="004920DB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920DB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920DB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920DB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920DB">
        <w:fldChar w:fldCharType="begin"/>
      </w:r>
      <w:r w:rsidR="004920DB">
        <w:instrText xml:space="preserve"> REF _Ref55279015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3.3.1.6</w:t>
      </w:r>
      <w:r w:rsidR="004920DB">
        <w:fldChar w:fldCharType="end"/>
      </w:r>
      <w:r w:rsidRPr="00223D18">
        <w:rPr>
          <w:sz w:val="24"/>
          <w:szCs w:val="24"/>
        </w:rPr>
        <w:t xml:space="preserve">, </w:t>
      </w:r>
      <w:r w:rsidR="004920DB">
        <w:fldChar w:fldCharType="begin"/>
      </w:r>
      <w:r w:rsidR="004920DB">
        <w:instrText xml:space="preserve"> REF _Ref195087786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3.3.1.7</w:t>
      </w:r>
      <w:r w:rsidR="004920DB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920DB">
        <w:fldChar w:fldCharType="begin"/>
      </w:r>
      <w:r w:rsidR="004920DB">
        <w:instrText xml:space="preserve"> REF _Ref93089454 \n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920DB">
        <w:fldChar w:fldCharType="begin"/>
      </w:r>
      <w:r w:rsidR="004920DB">
        <w:instrText xml:space="preserve"> REF _Ref303670674 \n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4920DB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_Ref306138385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4920DB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4920DB">
        <w:fldChar w:fldCharType="begin"/>
      </w:r>
      <w:r w:rsidR="004920DB">
        <w:instrText xml:space="preserve"> REF _Ref444181467 \r \h  \* MERGEFORMAT </w:instrText>
      </w:r>
      <w:r w:rsidR="004920DB">
        <w:fldChar w:fldCharType="separate"/>
      </w:r>
      <w:r w:rsidR="00DA443D" w:rsidRPr="00720CDD">
        <w:rPr>
          <w:sz w:val="24"/>
          <w:szCs w:val="24"/>
        </w:rPr>
        <w:t>5.12</w:t>
      </w:r>
      <w:r w:rsidR="004920DB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920DB">
        <w:fldChar w:fldCharType="begin"/>
      </w:r>
      <w:r w:rsidR="004920DB">
        <w:instrText xml:space="preserve"> REF _Ref306176386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3.3.14</w:t>
      </w:r>
      <w:r w:rsidR="004920DB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920DB">
        <w:fldChar w:fldCharType="begin"/>
      </w:r>
      <w:r w:rsidR="004920DB">
        <w:instrText xml:space="preserve"> REF _Ref306176386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3.3.14</w:t>
      </w:r>
      <w:r w:rsidR="004920DB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lastRenderedPageBreak/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920DB">
        <w:fldChar w:fldCharType="begin"/>
      </w:r>
      <w:r w:rsidR="004920DB">
        <w:instrText xml:space="preserve"> REF _Ref471894330 \r \h  \* MERGEFORMAT </w:instrText>
      </w:r>
      <w:r w:rsidR="004920DB">
        <w:fldChar w:fldCharType="separate"/>
      </w:r>
      <w:r w:rsidR="00F7708A" w:rsidRPr="00B33739">
        <w:rPr>
          <w:sz w:val="24"/>
          <w:szCs w:val="24"/>
        </w:rPr>
        <w:t>3.8</w:t>
      </w:r>
      <w:r w:rsidR="004920DB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D63652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запроса </w:t>
      </w:r>
      <w:r w:rsidRPr="00D63652">
        <w:rPr>
          <w:iCs/>
          <w:sz w:val="24"/>
          <w:szCs w:val="24"/>
          <w:lang w:eastAsia="ru-RU"/>
        </w:rPr>
        <w:t>предложений, участвующие в предыдущей переторжке</w:t>
      </w:r>
      <w:r w:rsidR="00197954" w:rsidRPr="00D63652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920DB" w:rsidRPr="00D63652">
        <w:rPr>
          <w:sz w:val="24"/>
          <w:szCs w:val="24"/>
        </w:rPr>
        <w:fldChar w:fldCharType="begin"/>
      </w:r>
      <w:r w:rsidR="004920DB" w:rsidRPr="00D63652">
        <w:rPr>
          <w:sz w:val="24"/>
          <w:szCs w:val="24"/>
        </w:rPr>
        <w:instrText xml:space="preserve"> REF _Ref465847813 \r \h  \* MERGEFORMAT </w:instrText>
      </w:r>
      <w:r w:rsidR="004920DB" w:rsidRPr="00D63652">
        <w:rPr>
          <w:sz w:val="24"/>
          <w:szCs w:val="24"/>
        </w:rPr>
      </w:r>
      <w:r w:rsidR="004920DB" w:rsidRPr="00D63652">
        <w:rPr>
          <w:sz w:val="24"/>
          <w:szCs w:val="24"/>
        </w:rPr>
        <w:fldChar w:fldCharType="separate"/>
      </w:r>
      <w:r w:rsidR="00DA443D" w:rsidRPr="00D63652">
        <w:rPr>
          <w:iCs/>
          <w:sz w:val="24"/>
          <w:szCs w:val="24"/>
          <w:lang w:eastAsia="ru-RU"/>
        </w:rPr>
        <w:t>3.7.9</w:t>
      </w:r>
      <w:r w:rsidR="004920DB" w:rsidRPr="00D63652">
        <w:rPr>
          <w:sz w:val="24"/>
          <w:szCs w:val="24"/>
        </w:rPr>
        <w:fldChar w:fldCharType="end"/>
      </w:r>
      <w:r w:rsidR="00197954" w:rsidRPr="00D63652">
        <w:rPr>
          <w:iCs/>
          <w:sz w:val="24"/>
          <w:szCs w:val="24"/>
          <w:lang w:eastAsia="ru-RU"/>
        </w:rPr>
        <w:t xml:space="preserve">. Решение </w:t>
      </w:r>
      <w:r w:rsidR="00197954" w:rsidRPr="00D63652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D63652">
        <w:rPr>
          <w:iCs/>
          <w:sz w:val="24"/>
          <w:szCs w:val="24"/>
          <w:lang w:eastAsia="ru-RU"/>
        </w:rPr>
        <w:t xml:space="preserve">. </w:t>
      </w:r>
    </w:p>
    <w:p w:rsidR="00685336" w:rsidRPr="00D63652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63652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920DB" w:rsidRPr="00D63652">
        <w:rPr>
          <w:sz w:val="24"/>
          <w:szCs w:val="24"/>
        </w:rPr>
        <w:fldChar w:fldCharType="begin"/>
      </w:r>
      <w:r w:rsidR="004920DB" w:rsidRPr="00D63652">
        <w:rPr>
          <w:sz w:val="24"/>
          <w:szCs w:val="24"/>
        </w:rPr>
        <w:instrText xml:space="preserve"> REF _Ref306352987 \r \h  \* MERGEFORMAT </w:instrText>
      </w:r>
      <w:r w:rsidR="004920DB" w:rsidRPr="00D63652">
        <w:rPr>
          <w:sz w:val="24"/>
          <w:szCs w:val="24"/>
        </w:rPr>
      </w:r>
      <w:r w:rsidR="004920DB" w:rsidRPr="00D63652">
        <w:rPr>
          <w:sz w:val="24"/>
          <w:szCs w:val="24"/>
        </w:rPr>
        <w:fldChar w:fldCharType="separate"/>
      </w:r>
      <w:r w:rsidR="00DA443D" w:rsidRPr="00D63652">
        <w:rPr>
          <w:iCs/>
          <w:sz w:val="24"/>
          <w:szCs w:val="24"/>
          <w:lang w:eastAsia="ru-RU"/>
        </w:rPr>
        <w:t>3.7.3</w:t>
      </w:r>
      <w:r w:rsidR="004920DB" w:rsidRPr="00D63652">
        <w:rPr>
          <w:sz w:val="24"/>
          <w:szCs w:val="24"/>
        </w:rPr>
        <w:fldChar w:fldCharType="end"/>
      </w:r>
      <w:r w:rsidRPr="00D63652">
        <w:rPr>
          <w:iCs/>
          <w:sz w:val="24"/>
          <w:szCs w:val="24"/>
          <w:lang w:eastAsia="ru-RU"/>
        </w:rPr>
        <w:t xml:space="preserve"> - </w:t>
      </w:r>
      <w:r w:rsidR="004920DB" w:rsidRPr="00D63652">
        <w:rPr>
          <w:sz w:val="24"/>
          <w:szCs w:val="24"/>
        </w:rPr>
        <w:fldChar w:fldCharType="begin"/>
      </w:r>
      <w:r w:rsidR="004920DB" w:rsidRPr="00D63652">
        <w:rPr>
          <w:sz w:val="24"/>
          <w:szCs w:val="24"/>
        </w:rPr>
        <w:instrText xml:space="preserve"> REF _Ref306353005 \r \h  \* MERGEFORMAT </w:instrText>
      </w:r>
      <w:r w:rsidR="004920DB" w:rsidRPr="00D63652">
        <w:rPr>
          <w:sz w:val="24"/>
          <w:szCs w:val="24"/>
        </w:rPr>
      </w:r>
      <w:r w:rsidR="004920DB" w:rsidRPr="00D63652">
        <w:rPr>
          <w:sz w:val="24"/>
          <w:szCs w:val="24"/>
        </w:rPr>
        <w:fldChar w:fldCharType="separate"/>
      </w:r>
      <w:r w:rsidR="00DA443D" w:rsidRPr="00D63652">
        <w:rPr>
          <w:iCs/>
          <w:sz w:val="24"/>
          <w:szCs w:val="24"/>
          <w:lang w:eastAsia="ru-RU"/>
        </w:rPr>
        <w:t>3.7.5</w:t>
      </w:r>
      <w:r w:rsidR="004920DB" w:rsidRPr="00D63652">
        <w:rPr>
          <w:sz w:val="24"/>
          <w:szCs w:val="24"/>
        </w:rPr>
        <w:fldChar w:fldCharType="end"/>
      </w:r>
      <w:r w:rsidRPr="00D63652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D63652">
        <w:rPr>
          <w:sz w:val="24"/>
          <w:szCs w:val="24"/>
          <w:lang w:eastAsia="ru-RU"/>
        </w:rPr>
        <w:t>Участник</w:t>
      </w:r>
      <w:r w:rsidR="00F15392" w:rsidRPr="00D63652">
        <w:rPr>
          <w:sz w:val="24"/>
          <w:szCs w:val="24"/>
          <w:lang w:eastAsia="ru-RU"/>
        </w:rPr>
        <w:t xml:space="preserve"> </w:t>
      </w:r>
      <w:r w:rsidR="00C86793" w:rsidRPr="00D63652">
        <w:rPr>
          <w:sz w:val="24"/>
          <w:szCs w:val="24"/>
          <w:lang w:eastAsia="ru-RU"/>
        </w:rPr>
        <w:t>запроса предложений</w:t>
      </w:r>
      <w:r w:rsidR="00F15392" w:rsidRPr="00D63652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D63652">
        <w:rPr>
          <w:sz w:val="24"/>
          <w:szCs w:val="24"/>
          <w:lang w:eastAsia="ru-RU"/>
        </w:rPr>
        <w:t xml:space="preserve"> </w:t>
      </w:r>
      <w:r w:rsidR="00F8138D" w:rsidRPr="00D63652">
        <w:rPr>
          <w:sz w:val="24"/>
          <w:szCs w:val="24"/>
        </w:rPr>
        <w:t xml:space="preserve">(все документы, входящие в Заявку, которые содержат информацию о предложенной </w:t>
      </w:r>
      <w:r w:rsidR="00F8138D" w:rsidRPr="00AE1D21">
        <w:rPr>
          <w:sz w:val="24"/>
          <w:szCs w:val="24"/>
        </w:rPr>
        <w:t>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920DB">
        <w:fldChar w:fldCharType="begin"/>
      </w:r>
      <w:r w:rsidR="004920DB">
        <w:instrText xml:space="preserve"> REF _Ref465670219 \r \h  \* MERGEFORMAT </w:instrText>
      </w:r>
      <w:r w:rsidR="004920DB">
        <w:fldChar w:fldCharType="separate"/>
      </w:r>
      <w:r w:rsidR="00DA443D" w:rsidRPr="0033661D">
        <w:rPr>
          <w:sz w:val="24"/>
          <w:szCs w:val="24"/>
        </w:rPr>
        <w:t>3.11</w:t>
      </w:r>
      <w:r w:rsidR="004920DB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4920DB">
        <w:fldChar w:fldCharType="begin"/>
      </w:r>
      <w:r w:rsidR="004920DB">
        <w:instrText xml:space="preserve"> REF _Ref468875877 \r \h  \* MERGEFORMAT </w:instrText>
      </w:r>
      <w:r w:rsidR="004920DB">
        <w:fldChar w:fldCharType="separate"/>
      </w:r>
      <w:r w:rsidR="00DA443D" w:rsidRPr="0033661D">
        <w:rPr>
          <w:sz w:val="24"/>
          <w:szCs w:val="24"/>
        </w:rPr>
        <w:t>3.7.8</w:t>
      </w:r>
      <w:r w:rsidR="004920DB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4920DB">
        <w:fldChar w:fldCharType="begin"/>
      </w:r>
      <w:r w:rsidR="004920DB">
        <w:instrText xml:space="preserve"> REF _Ref465675151 \r \h  \* MERGEFORMAT </w:instrText>
      </w:r>
      <w:r w:rsidR="004920DB">
        <w:fldChar w:fldCharType="separate"/>
      </w:r>
      <w:r w:rsidR="00DA443D" w:rsidRPr="0033661D">
        <w:rPr>
          <w:sz w:val="24"/>
          <w:szCs w:val="24"/>
        </w:rPr>
        <w:t>3.11.2</w:t>
      </w:r>
      <w:r w:rsidR="004920DB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920DB">
        <w:fldChar w:fldCharType="begin"/>
      </w:r>
      <w:r w:rsidR="004920DB">
        <w:instrText xml:space="preserve"> REF _Ref465675151 \r \h  \* MERGEFORMAT </w:instrText>
      </w:r>
      <w:r w:rsidR="004920DB">
        <w:fldChar w:fldCharType="separate"/>
      </w:r>
      <w:r w:rsidR="00DA443D" w:rsidRPr="0033661D">
        <w:rPr>
          <w:sz w:val="24"/>
          <w:szCs w:val="24"/>
        </w:rPr>
        <w:t>3.11.2</w:t>
      </w:r>
      <w:r w:rsidR="004920DB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920DB">
        <w:fldChar w:fldCharType="begin"/>
      </w:r>
      <w:r w:rsidR="004920DB">
        <w:instrText xml:space="preserve"> REF _Ref303251044 \r \h  \* MERGEFORMAT </w:instrText>
      </w:r>
      <w:r w:rsidR="004920DB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4920DB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</w:t>
      </w:r>
      <w:r w:rsidRPr="00DD092B">
        <w:rPr>
          <w:bCs w:val="0"/>
          <w:sz w:val="24"/>
          <w:szCs w:val="24"/>
        </w:rPr>
        <w:lastRenderedPageBreak/>
        <w:t xml:space="preserve">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2C6C88" w:rsidRDefault="005A2B82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A2B82">
        <w:rPr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</w:t>
      </w:r>
      <w:r w:rsidR="0033661D" w:rsidRPr="005A2B82">
        <w:rPr>
          <w:sz w:val="24"/>
          <w:szCs w:val="24"/>
          <w:lang w:eastAsia="ru-RU"/>
        </w:rPr>
        <w:t xml:space="preserve">. </w:t>
      </w:r>
      <w:r w:rsidR="004444C3" w:rsidRPr="005A2B82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5A2B82">
        <w:rPr>
          <w:sz w:val="24"/>
          <w:szCs w:val="24"/>
        </w:rPr>
        <w:t>е(</w:t>
      </w:r>
      <w:proofErr w:type="gramEnd"/>
      <w:r w:rsidR="004444C3" w:rsidRPr="005A2B82">
        <w:rPr>
          <w:sz w:val="24"/>
          <w:szCs w:val="24"/>
        </w:rPr>
        <w:t>ах) Участника</w:t>
      </w:r>
      <w:r w:rsidR="004444C3" w:rsidRPr="002C6C88">
        <w:rPr>
          <w:sz w:val="24"/>
          <w:szCs w:val="24"/>
        </w:rPr>
        <w:t xml:space="preserve">(ов) (без НДС) и без учета предоставления приоритета </w:t>
      </w:r>
      <w:r w:rsidR="003D71BF" w:rsidRPr="002C6C88">
        <w:rPr>
          <w:sz w:val="24"/>
          <w:szCs w:val="24"/>
        </w:rPr>
        <w:t>услугам, оказываемым российскими лицами</w:t>
      </w:r>
      <w:r w:rsidR="004444C3" w:rsidRPr="002C6C88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2C6C88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2C6C88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9pt;height:60.45pt" o:ole="" fillcolor="window">
            <v:imagedata r:id="rId38" o:title=""/>
          </v:shape>
          <o:OLEObject Type="Embed" ProgID="Equation.3" ShapeID="_x0000_i1025" DrawAspect="Content" ObjectID="_1572892800" r:id="rId39"/>
        </w:object>
      </w:r>
      <w:r w:rsidRPr="002C6C88">
        <w:rPr>
          <w:b w:val="0"/>
        </w:rPr>
        <w:t>&gt;1,33, где:</w:t>
      </w:r>
      <w:bookmarkEnd w:id="737"/>
    </w:p>
    <w:bookmarkStart w:id="739" w:name="_Toc498590201"/>
    <w:p w:rsidR="004444C3" w:rsidRPr="002C6C88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2C6C88">
        <w:rPr>
          <w:b w:val="0"/>
          <w:position w:val="-20"/>
        </w:rPr>
        <w:object w:dxaOrig="1060" w:dyaOrig="440">
          <v:shape id="_x0000_i1026" type="#_x0000_t75" style="width:53pt;height:21.75pt" o:ole="">
            <v:imagedata r:id="rId40" o:title=""/>
          </v:shape>
          <o:OLEObject Type="Embed" ProgID="Equation.3" ShapeID="_x0000_i1026" DrawAspect="Content" ObjectID="_1572892801" r:id="rId41"/>
        </w:object>
      </w:r>
      <w:r w:rsidRPr="002C6C88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2C6C88">
        <w:rPr>
          <w:b w:val="0"/>
        </w:rPr>
        <w:t xml:space="preserve"> </w:t>
      </w:r>
    </w:p>
    <w:bookmarkStart w:id="740" w:name="_Toc498590202"/>
    <w:p w:rsidR="004444C3" w:rsidRPr="002C6C88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2C6C88">
        <w:rPr>
          <w:b w:val="0"/>
          <w:position w:val="-20"/>
        </w:rPr>
        <w:object w:dxaOrig="380" w:dyaOrig="440">
          <v:shape id="_x0000_i1027" type="#_x0000_t75" style="width:19pt;height:21.75pt" o:ole="">
            <v:imagedata r:id="rId42" o:title=""/>
          </v:shape>
          <o:OLEObject Type="Embed" ProgID="Equation.3" ShapeID="_x0000_i1027" DrawAspect="Content" ObjectID="_1572892802" r:id="rId43"/>
        </w:object>
      </w:r>
      <w:r w:rsidRPr="002C6C88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2C6C88">
        <w:rPr>
          <w:b w:val="0"/>
        </w:rPr>
        <w:t xml:space="preserve"> </w:t>
      </w:r>
    </w:p>
    <w:p w:rsidR="004444C3" w:rsidRPr="002C6C88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2C6C88">
        <w:rPr>
          <w:b w:val="0"/>
          <w:i/>
          <w:iCs/>
          <w:lang w:val="en-US"/>
        </w:rPr>
        <w:t>n</w:t>
      </w:r>
      <w:r w:rsidRPr="002C6C88">
        <w:rPr>
          <w:b w:val="0"/>
        </w:rPr>
        <w:t xml:space="preserve"> – </w:t>
      </w:r>
      <w:proofErr w:type="gramStart"/>
      <w:r w:rsidRPr="002C6C88">
        <w:rPr>
          <w:b w:val="0"/>
        </w:rPr>
        <w:t>количество</w:t>
      </w:r>
      <w:proofErr w:type="gramEnd"/>
      <w:r w:rsidRPr="002C6C88">
        <w:rPr>
          <w:b w:val="0"/>
        </w:rPr>
        <w:t xml:space="preserve"> позиций продукции;</w:t>
      </w:r>
      <w:bookmarkEnd w:id="741"/>
    </w:p>
    <w:p w:rsidR="004444C3" w:rsidRPr="002C6C88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2C6C88">
        <w:rPr>
          <w:b w:val="0"/>
          <w:i/>
          <w:iCs/>
        </w:rPr>
        <w:t xml:space="preserve">1,33 </w:t>
      </w:r>
      <w:r w:rsidRPr="002C6C88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661D33" w:rsidRDefault="005A2B82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1D33">
        <w:rPr>
          <w:sz w:val="24"/>
          <w:szCs w:val="24"/>
        </w:rPr>
        <w:t xml:space="preserve"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 </w:t>
      </w:r>
      <w:r w:rsidR="00BC1324" w:rsidRPr="00661D33">
        <w:rPr>
          <w:rFonts w:eastAsia="Times New Roman,Italic"/>
          <w:bCs w:val="0"/>
          <w:iCs/>
          <w:sz w:val="24"/>
          <w:szCs w:val="24"/>
        </w:rPr>
        <w:t>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738"/>
    </w:p>
    <w:p w:rsidR="00BC1324" w:rsidRPr="002C6C88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2C6C88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 w:rsidRPr="002C6C88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2C6C88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2C6C88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2C6C88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2C6C88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2C6C88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2C6C88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2C6C8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2C6C88">
        <w:rPr>
          <w:sz w:val="24"/>
          <w:szCs w:val="24"/>
        </w:rPr>
        <w:t>производителя</w:t>
      </w:r>
      <w:r w:rsidRPr="002C6C88">
        <w:rPr>
          <w:rFonts w:eastAsia="Times New Roman,Italic"/>
          <w:bCs w:val="0"/>
          <w:iCs/>
          <w:sz w:val="24"/>
          <w:szCs w:val="24"/>
        </w:rPr>
        <w:t>)</w:t>
      </w:r>
      <w:r w:rsidRPr="002C6C88">
        <w:rPr>
          <w:sz w:val="24"/>
          <w:szCs w:val="24"/>
        </w:rPr>
        <w:t>;</w:t>
      </w:r>
      <w:proofErr w:type="gramEnd"/>
      <w:r w:rsidRPr="002C6C88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2C6C88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2C6C88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>Непредставление Участником</w:t>
      </w:r>
      <w:r w:rsidR="004444C3" w:rsidRPr="002C6C88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2C6C88">
        <w:rPr>
          <w:bCs w:val="0"/>
          <w:sz w:val="24"/>
          <w:szCs w:val="24"/>
        </w:rPr>
        <w:t xml:space="preserve"> </w:t>
      </w:r>
      <w:r w:rsidRPr="002C6C88">
        <w:rPr>
          <w:bCs w:val="0"/>
          <w:sz w:val="24"/>
          <w:szCs w:val="24"/>
        </w:rPr>
        <w:t xml:space="preserve">в п. </w:t>
      </w:r>
      <w:r w:rsidR="004920DB" w:rsidRPr="002C6C88">
        <w:fldChar w:fldCharType="begin"/>
      </w:r>
      <w:r w:rsidR="004920DB" w:rsidRPr="002C6C88">
        <w:instrText xml:space="preserve"> REF _Ref465675151 \r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>3.11.2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2C6C88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6C88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2C6C88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2C6C88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2C6C88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2C6C88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920DB" w:rsidRPr="002C6C88">
        <w:fldChar w:fldCharType="begin"/>
      </w:r>
      <w:r w:rsidR="004920DB" w:rsidRPr="002C6C88">
        <w:instrText xml:space="preserve"> REF _Ref468875938 \r \h  \* MERGEFORMAT </w:instrText>
      </w:r>
      <w:r w:rsidR="004920DB" w:rsidRPr="002C6C88">
        <w:fldChar w:fldCharType="separate"/>
      </w:r>
      <w:r w:rsidR="00DA443D" w:rsidRPr="002C6C88">
        <w:rPr>
          <w:rFonts w:eastAsia="Times New Roman,Italic"/>
          <w:bCs w:val="0"/>
          <w:iCs/>
          <w:sz w:val="24"/>
          <w:szCs w:val="24"/>
        </w:rPr>
        <w:t>3.6.2.5</w:t>
      </w:r>
      <w:r w:rsidR="004920DB" w:rsidRPr="002C6C88">
        <w:fldChar w:fldCharType="end"/>
      </w:r>
      <w:r w:rsidRPr="002C6C88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2C6C88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6C88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2C6C88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6C88">
        <w:rPr>
          <w:sz w:val="24"/>
          <w:szCs w:val="24"/>
        </w:rPr>
        <w:t xml:space="preserve">Участник, </w:t>
      </w:r>
      <w:r w:rsidR="0033661D" w:rsidRPr="002C6C88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2C6C88">
        <w:rPr>
          <w:szCs w:val="24"/>
          <w:lang w:eastAsia="ru-RU"/>
        </w:rPr>
        <w:t xml:space="preserve"> </w:t>
      </w:r>
      <w:r w:rsidR="0033661D" w:rsidRPr="002C6C88">
        <w:rPr>
          <w:sz w:val="24"/>
          <w:szCs w:val="24"/>
        </w:rPr>
        <w:t>в пп</w:t>
      </w:r>
      <w:r w:rsidRPr="002C6C88">
        <w:rPr>
          <w:sz w:val="24"/>
          <w:szCs w:val="24"/>
        </w:rPr>
        <w:t xml:space="preserve">. </w:t>
      </w:r>
      <w:r w:rsidR="004920DB" w:rsidRPr="002C6C88">
        <w:fldChar w:fldCharType="begin"/>
      </w:r>
      <w:r w:rsidR="004920DB" w:rsidRPr="002C6C88">
        <w:instrText xml:space="preserve"> REF _Ref465437572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3.13.2</w:t>
      </w:r>
      <w:r w:rsidR="004920DB" w:rsidRPr="002C6C88">
        <w:fldChar w:fldCharType="end"/>
      </w:r>
      <w:r w:rsidRPr="002C6C88">
        <w:rPr>
          <w:sz w:val="24"/>
          <w:szCs w:val="24"/>
        </w:rPr>
        <w:t>-</w:t>
      </w:r>
      <w:r w:rsidR="004920DB" w:rsidRPr="002C6C88">
        <w:fldChar w:fldCharType="begin"/>
      </w:r>
      <w:r w:rsidR="004920DB" w:rsidRPr="002C6C88">
        <w:instrText xml:space="preserve"> REF _Ref465440181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3.13.4</w:t>
      </w:r>
      <w:r w:rsidR="004920DB" w:rsidRPr="002C6C88">
        <w:fldChar w:fldCharType="end"/>
      </w:r>
      <w:r w:rsidRPr="002C6C88">
        <w:rPr>
          <w:sz w:val="24"/>
          <w:szCs w:val="24"/>
        </w:rPr>
        <w:t>.</w:t>
      </w:r>
    </w:p>
    <w:p w:rsidR="00BC1324" w:rsidRPr="002C6C88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6C88">
        <w:rPr>
          <w:sz w:val="24"/>
          <w:szCs w:val="24"/>
        </w:rPr>
        <w:t xml:space="preserve">В </w:t>
      </w:r>
      <w:r w:rsidRPr="00182C82">
        <w:rPr>
          <w:sz w:val="24"/>
          <w:szCs w:val="24"/>
        </w:rPr>
        <w:t xml:space="preserve">случае, если по итогам анализа документов, представленных </w:t>
      </w:r>
      <w:r w:rsidR="00182C82" w:rsidRPr="00182C82">
        <w:rPr>
          <w:sz w:val="24"/>
          <w:szCs w:val="24"/>
        </w:rPr>
        <w:t>Участнико</w:t>
      </w:r>
      <w:proofErr w:type="gramStart"/>
      <w:r w:rsidR="00182C82" w:rsidRPr="00182C82">
        <w:rPr>
          <w:sz w:val="24"/>
          <w:szCs w:val="24"/>
        </w:rPr>
        <w:t>м(</w:t>
      </w:r>
      <w:proofErr w:type="gramEnd"/>
      <w:r w:rsidR="00182C82" w:rsidRPr="00182C82">
        <w:rPr>
          <w:sz w:val="24"/>
          <w:szCs w:val="24"/>
        </w:rPr>
        <w:t>ами), предложившим(и) демпинговую цену, будет установлено, что единичные расценки были рассчитаны неверно, и ценовое предложение Участника(ов)</w:t>
      </w:r>
      <w:r w:rsidR="0033661D" w:rsidRPr="00182C82">
        <w:rPr>
          <w:sz w:val="24"/>
          <w:szCs w:val="24"/>
        </w:rPr>
        <w:t>закупки не является</w:t>
      </w:r>
      <w:r w:rsidR="0033661D" w:rsidRPr="002C6C88">
        <w:rPr>
          <w:sz w:val="24"/>
          <w:szCs w:val="24"/>
        </w:rPr>
        <w:t xml:space="preserve"> аномально низким (</w:t>
      </w:r>
      <w:r w:rsidR="0033661D" w:rsidRPr="002C6C88">
        <w:rPr>
          <w:rFonts w:eastAsia="Times New Roman,Italic"/>
          <w:iCs/>
          <w:sz w:val="24"/>
          <w:szCs w:val="24"/>
        </w:rPr>
        <w:t>демпинговым)</w:t>
      </w:r>
      <w:r w:rsidR="0033661D" w:rsidRPr="002C6C88">
        <w:rPr>
          <w:sz w:val="24"/>
          <w:szCs w:val="24"/>
        </w:rPr>
        <w:t>, закупочная комиссия вправе принять следующие решения</w:t>
      </w:r>
      <w:r w:rsidRPr="002C6C88">
        <w:rPr>
          <w:sz w:val="24"/>
          <w:szCs w:val="24"/>
        </w:rPr>
        <w:t>:</w:t>
      </w:r>
    </w:p>
    <w:p w:rsidR="00BC1324" w:rsidRPr="002C6C88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6C88">
        <w:rPr>
          <w:sz w:val="24"/>
          <w:szCs w:val="24"/>
        </w:rPr>
        <w:t xml:space="preserve">об отмене </w:t>
      </w:r>
      <w:r w:rsidRPr="00097376">
        <w:rPr>
          <w:sz w:val="24"/>
          <w:szCs w:val="24"/>
        </w:rPr>
        <w:t xml:space="preserve">закупочной процедуры в сроки и порядке, установленном Положением о закупке, и объявлении ее повторно </w:t>
      </w:r>
      <w:r w:rsidR="00097376" w:rsidRPr="00097376">
        <w:rPr>
          <w:sz w:val="24"/>
          <w:szCs w:val="24"/>
        </w:rPr>
        <w:t>с откорректированными условиями</w:t>
      </w:r>
      <w:r w:rsidRPr="00097376">
        <w:rPr>
          <w:sz w:val="24"/>
          <w:szCs w:val="24"/>
        </w:rPr>
        <w:t>;</w:t>
      </w:r>
    </w:p>
    <w:p w:rsidR="00BC1324" w:rsidRPr="002C6C88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6C88">
        <w:rPr>
          <w:sz w:val="24"/>
          <w:szCs w:val="24"/>
        </w:rPr>
        <w:t xml:space="preserve">о заключении Договора с участником </w:t>
      </w:r>
      <w:r w:rsidR="004444C3" w:rsidRPr="002C6C88">
        <w:rPr>
          <w:sz w:val="24"/>
          <w:szCs w:val="24"/>
        </w:rPr>
        <w:t xml:space="preserve">закупки, чья </w:t>
      </w:r>
      <w:r w:rsidR="0033661D" w:rsidRPr="002C6C88">
        <w:rPr>
          <w:sz w:val="24"/>
          <w:szCs w:val="24"/>
        </w:rPr>
        <w:t>заявка была признана лучшей,</w:t>
      </w:r>
      <w:r w:rsidRPr="002C6C88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4920DB" w:rsidRPr="002C6C88">
        <w:fldChar w:fldCharType="begin"/>
      </w:r>
      <w:r w:rsidR="004920DB" w:rsidRPr="002C6C88">
        <w:instrText xml:space="preserve"> REF _Ref465437572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3.13.2</w:t>
      </w:r>
      <w:r w:rsidR="004920DB" w:rsidRPr="002C6C88">
        <w:fldChar w:fldCharType="end"/>
      </w:r>
      <w:r w:rsidRPr="002C6C88">
        <w:rPr>
          <w:sz w:val="24"/>
          <w:szCs w:val="24"/>
        </w:rPr>
        <w:t>-</w:t>
      </w:r>
      <w:r w:rsidR="004920DB" w:rsidRPr="002C6C88">
        <w:fldChar w:fldCharType="begin"/>
      </w:r>
      <w:r w:rsidR="004920DB" w:rsidRPr="002C6C88">
        <w:instrText xml:space="preserve"> REF _Ref465440181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3.13.4</w:t>
      </w:r>
      <w:r w:rsidR="004920DB" w:rsidRPr="002C6C88">
        <w:fldChar w:fldCharType="end"/>
      </w:r>
      <w:r w:rsidR="0033661D" w:rsidRPr="002C6C88">
        <w:t>,</w:t>
      </w:r>
      <w:r w:rsidRPr="002C6C88">
        <w:rPr>
          <w:sz w:val="24"/>
          <w:szCs w:val="24"/>
        </w:rPr>
        <w:t xml:space="preserve"> не применяются.</w:t>
      </w:r>
    </w:p>
    <w:p w:rsidR="00BC1324" w:rsidRPr="002C6C88" w:rsidRDefault="00BC1324" w:rsidP="00BC1324"/>
    <w:p w:rsidR="00717F60" w:rsidRPr="002C6C8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2C6C88">
        <w:t>Проведение пред</w:t>
      </w:r>
      <w:r w:rsidR="006353B1" w:rsidRPr="002C6C88">
        <w:t>д</w:t>
      </w:r>
      <w:r w:rsidR="00123C70" w:rsidRPr="002C6C88">
        <w:t>оговор</w:t>
      </w:r>
      <w:r w:rsidRPr="002C6C88">
        <w:t xml:space="preserve">ных переговоров (по необходимости) и подписание </w:t>
      </w:r>
      <w:r w:rsidR="00123C70" w:rsidRPr="002C6C88">
        <w:t>Договор</w:t>
      </w:r>
      <w:r w:rsidRPr="002C6C88">
        <w:t>а</w:t>
      </w:r>
      <w:bookmarkEnd w:id="728"/>
      <w:bookmarkEnd w:id="736"/>
      <w:bookmarkEnd w:id="743"/>
      <w:bookmarkEnd w:id="744"/>
    </w:p>
    <w:p w:rsidR="00717F60" w:rsidRPr="002C6C8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2C6C8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2C6C88">
        <w:rPr>
          <w:bCs w:val="0"/>
          <w:i/>
          <w:sz w:val="24"/>
          <w:szCs w:val="24"/>
        </w:rPr>
        <w:t>Извещени</w:t>
      </w:r>
      <w:r w:rsidRPr="002C6C8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2C6C88">
        <w:rPr>
          <w:bCs w:val="0"/>
          <w:i/>
          <w:sz w:val="24"/>
          <w:szCs w:val="24"/>
        </w:rPr>
        <w:t>Заявк</w:t>
      </w:r>
      <w:r w:rsidRPr="002C6C88">
        <w:rPr>
          <w:bCs w:val="0"/>
          <w:i/>
          <w:sz w:val="24"/>
          <w:szCs w:val="24"/>
        </w:rPr>
        <w:t>и</w:t>
      </w:r>
      <w:r w:rsidR="0087407B" w:rsidRPr="002C6C88">
        <w:rPr>
          <w:bCs w:val="0"/>
          <w:i/>
          <w:sz w:val="24"/>
          <w:szCs w:val="24"/>
        </w:rPr>
        <w:t>, признанной лучшей,</w:t>
      </w:r>
      <w:r w:rsidRPr="002C6C8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2C6C88">
        <w:rPr>
          <w:bCs w:val="0"/>
          <w:i/>
          <w:sz w:val="24"/>
          <w:szCs w:val="24"/>
        </w:rPr>
        <w:t>д</w:t>
      </w:r>
      <w:r w:rsidR="00123C70" w:rsidRPr="002C6C88">
        <w:rPr>
          <w:bCs w:val="0"/>
          <w:i/>
          <w:sz w:val="24"/>
          <w:szCs w:val="24"/>
        </w:rPr>
        <w:t>оговор</w:t>
      </w:r>
      <w:r w:rsidRPr="002C6C8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2C6C88">
        <w:rPr>
          <w:bCs w:val="0"/>
          <w:i/>
          <w:sz w:val="24"/>
          <w:szCs w:val="24"/>
        </w:rPr>
        <w:t>й части</w:t>
      </w:r>
      <w:r w:rsidRPr="002C6C88">
        <w:rPr>
          <w:bCs w:val="0"/>
          <w:i/>
          <w:sz w:val="24"/>
          <w:szCs w:val="24"/>
        </w:rPr>
        <w:t xml:space="preserve"> </w:t>
      </w:r>
      <w:r w:rsidR="004B5EB3" w:rsidRPr="002C6C88">
        <w:rPr>
          <w:bCs w:val="0"/>
          <w:i/>
          <w:sz w:val="24"/>
          <w:szCs w:val="24"/>
        </w:rPr>
        <w:t>Заявк</w:t>
      </w:r>
      <w:r w:rsidRPr="002C6C88">
        <w:rPr>
          <w:bCs w:val="0"/>
          <w:i/>
          <w:sz w:val="24"/>
          <w:szCs w:val="24"/>
        </w:rPr>
        <w:t>и</w:t>
      </w:r>
      <w:r w:rsidR="0087407B" w:rsidRPr="002C6C88">
        <w:rPr>
          <w:bCs w:val="0"/>
          <w:i/>
          <w:sz w:val="24"/>
          <w:szCs w:val="24"/>
        </w:rPr>
        <w:t>, признанной лучшей</w:t>
      </w:r>
      <w:r w:rsidRPr="002C6C8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2C6C88">
        <w:rPr>
          <w:bCs w:val="0"/>
          <w:i/>
          <w:sz w:val="24"/>
          <w:szCs w:val="24"/>
        </w:rPr>
        <w:t>Участник</w:t>
      </w:r>
      <w:r w:rsidR="0087407B" w:rsidRPr="002C6C88">
        <w:rPr>
          <w:bCs w:val="0"/>
          <w:i/>
          <w:sz w:val="24"/>
          <w:szCs w:val="24"/>
        </w:rPr>
        <w:t xml:space="preserve">у </w:t>
      </w:r>
      <w:r w:rsidRPr="002C6C88">
        <w:rPr>
          <w:bCs w:val="0"/>
          <w:i/>
          <w:sz w:val="24"/>
          <w:szCs w:val="24"/>
        </w:rPr>
        <w:t>запроса предложений</w:t>
      </w:r>
      <w:r w:rsidR="0087407B" w:rsidRPr="002C6C88">
        <w:rPr>
          <w:bCs w:val="0"/>
          <w:i/>
          <w:sz w:val="24"/>
          <w:szCs w:val="24"/>
        </w:rPr>
        <w:t xml:space="preserve">, </w:t>
      </w:r>
      <w:r w:rsidR="0087407B" w:rsidRPr="002C6C88">
        <w:rPr>
          <w:i/>
          <w:sz w:val="24"/>
          <w:szCs w:val="24"/>
        </w:rPr>
        <w:t xml:space="preserve">чья </w:t>
      </w:r>
      <w:r w:rsidR="004B5EB3" w:rsidRPr="002C6C88">
        <w:rPr>
          <w:i/>
          <w:sz w:val="24"/>
          <w:szCs w:val="24"/>
        </w:rPr>
        <w:t>Заявк</w:t>
      </w:r>
      <w:r w:rsidR="0087407B" w:rsidRPr="002C6C88">
        <w:rPr>
          <w:i/>
          <w:sz w:val="24"/>
          <w:szCs w:val="24"/>
        </w:rPr>
        <w:t>а признана лучшей,</w:t>
      </w:r>
      <w:r w:rsidRPr="002C6C8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2C6C88">
        <w:rPr>
          <w:bCs w:val="0"/>
          <w:sz w:val="24"/>
          <w:szCs w:val="24"/>
        </w:rPr>
        <w:t>.</w:t>
      </w:r>
      <w:proofErr w:type="gramEnd"/>
    </w:p>
    <w:p w:rsidR="00717F60" w:rsidRPr="002C6C8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2C6C8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C6C88">
        <w:rPr>
          <w:rStyle w:val="adskobk"/>
          <w:i/>
          <w:sz w:val="24"/>
          <w:szCs w:val="24"/>
        </w:rPr>
        <w:t>д</w:t>
      </w:r>
      <w:r w:rsidR="00123C70" w:rsidRPr="002C6C88">
        <w:rPr>
          <w:rStyle w:val="adskobk"/>
          <w:i/>
          <w:sz w:val="24"/>
          <w:szCs w:val="24"/>
        </w:rPr>
        <w:t>оговор</w:t>
      </w:r>
      <w:r w:rsidRPr="002C6C88">
        <w:rPr>
          <w:rStyle w:val="adskobk"/>
          <w:i/>
          <w:sz w:val="24"/>
          <w:szCs w:val="24"/>
        </w:rPr>
        <w:t>ных переговоров</w:t>
      </w:r>
      <w:r w:rsidR="00E60F8E" w:rsidRPr="002C6C88">
        <w:rPr>
          <w:rStyle w:val="adskobk"/>
          <w:i/>
          <w:sz w:val="24"/>
          <w:szCs w:val="24"/>
        </w:rPr>
        <w:t>,</w:t>
      </w:r>
      <w:r w:rsidR="00E60F8E" w:rsidRPr="002C6C8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C6C88">
        <w:rPr>
          <w:rStyle w:val="adskobk"/>
          <w:i/>
          <w:sz w:val="24"/>
          <w:szCs w:val="24"/>
        </w:rPr>
        <w:t>.</w:t>
      </w:r>
    </w:p>
    <w:p w:rsidR="00717F60" w:rsidRPr="002C6C88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2C6C88">
        <w:rPr>
          <w:bCs w:val="0"/>
          <w:sz w:val="24"/>
          <w:szCs w:val="24"/>
        </w:rPr>
        <w:t>Договор</w:t>
      </w:r>
      <w:r w:rsidR="00717F60" w:rsidRPr="002C6C88">
        <w:rPr>
          <w:bCs w:val="0"/>
          <w:sz w:val="24"/>
          <w:szCs w:val="24"/>
        </w:rPr>
        <w:t xml:space="preserve"> между Заказчиком и </w:t>
      </w:r>
      <w:r w:rsidR="009C744E" w:rsidRPr="002C6C88">
        <w:rPr>
          <w:bCs w:val="0"/>
          <w:sz w:val="24"/>
          <w:szCs w:val="24"/>
        </w:rPr>
        <w:t>Участник</w:t>
      </w:r>
      <w:r w:rsidR="0087407B" w:rsidRPr="002C6C88">
        <w:rPr>
          <w:bCs w:val="0"/>
          <w:sz w:val="24"/>
          <w:szCs w:val="24"/>
        </w:rPr>
        <w:t xml:space="preserve">ом, чья </w:t>
      </w:r>
      <w:r w:rsidR="004B5EB3" w:rsidRPr="002C6C88">
        <w:rPr>
          <w:bCs w:val="0"/>
          <w:sz w:val="24"/>
          <w:szCs w:val="24"/>
        </w:rPr>
        <w:t>Заявк</w:t>
      </w:r>
      <w:r w:rsidR="0087407B" w:rsidRPr="002C6C88">
        <w:rPr>
          <w:bCs w:val="0"/>
          <w:sz w:val="24"/>
          <w:szCs w:val="24"/>
        </w:rPr>
        <w:t xml:space="preserve">а признана лучшей, </w:t>
      </w:r>
      <w:r w:rsidR="00717F60" w:rsidRPr="002C6C88">
        <w:rPr>
          <w:bCs w:val="0"/>
          <w:sz w:val="24"/>
          <w:szCs w:val="24"/>
        </w:rPr>
        <w:t xml:space="preserve">подписывается </w:t>
      </w:r>
      <w:r w:rsidR="00426618" w:rsidRPr="002C6C88">
        <w:rPr>
          <w:sz w:val="24"/>
          <w:szCs w:val="24"/>
        </w:rPr>
        <w:t>не ранее чем через 10 (десять) дней</w:t>
      </w:r>
      <w:r w:rsidR="00426618" w:rsidRPr="002C6C88">
        <w:rPr>
          <w:bCs w:val="0"/>
          <w:sz w:val="24"/>
          <w:szCs w:val="24"/>
        </w:rPr>
        <w:t xml:space="preserve"> и не позднее чем через </w:t>
      </w:r>
      <w:r w:rsidR="00426618" w:rsidRPr="002C6C88">
        <w:rPr>
          <w:sz w:val="24"/>
          <w:szCs w:val="24"/>
        </w:rPr>
        <w:t>20 (двадцать) рабочих дней</w:t>
      </w:r>
      <w:r w:rsidR="006F758C" w:rsidRPr="002C6C88">
        <w:rPr>
          <w:bCs w:val="0"/>
          <w:sz w:val="24"/>
          <w:szCs w:val="24"/>
        </w:rPr>
        <w:t xml:space="preserve"> </w:t>
      </w:r>
      <w:r w:rsidR="00717F60" w:rsidRPr="002C6C88">
        <w:rPr>
          <w:bCs w:val="0"/>
          <w:sz w:val="24"/>
          <w:szCs w:val="24"/>
        </w:rPr>
        <w:t xml:space="preserve">с момента определения </w:t>
      </w:r>
      <w:r w:rsidR="0087407B" w:rsidRPr="002C6C88">
        <w:rPr>
          <w:bCs w:val="0"/>
          <w:sz w:val="24"/>
          <w:szCs w:val="24"/>
        </w:rPr>
        <w:t xml:space="preserve">лучшей </w:t>
      </w:r>
      <w:r w:rsidR="004B5EB3" w:rsidRPr="002C6C88">
        <w:rPr>
          <w:bCs w:val="0"/>
          <w:sz w:val="24"/>
          <w:szCs w:val="24"/>
        </w:rPr>
        <w:t>Заявк</w:t>
      </w:r>
      <w:r w:rsidR="0087407B" w:rsidRPr="002C6C88">
        <w:rPr>
          <w:bCs w:val="0"/>
          <w:sz w:val="24"/>
          <w:szCs w:val="24"/>
        </w:rPr>
        <w:t>и</w:t>
      </w:r>
      <w:r w:rsidR="00717F60" w:rsidRPr="002C6C88">
        <w:rPr>
          <w:bCs w:val="0"/>
          <w:sz w:val="24"/>
          <w:szCs w:val="24"/>
        </w:rPr>
        <w:t>.</w:t>
      </w:r>
      <w:r w:rsidR="00717F60" w:rsidRPr="002C6C8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2C6C88">
        <w:rPr>
          <w:bCs w:val="0"/>
          <w:color w:val="000000"/>
          <w:sz w:val="24"/>
          <w:szCs w:val="24"/>
        </w:rPr>
        <w:t xml:space="preserve">Для </w:t>
      </w:r>
      <w:r w:rsidR="009C744E" w:rsidRPr="002C6C88">
        <w:rPr>
          <w:bCs w:val="0"/>
          <w:color w:val="000000"/>
          <w:sz w:val="24"/>
          <w:szCs w:val="24"/>
        </w:rPr>
        <w:t>Участник</w:t>
      </w:r>
      <w:r w:rsidR="0087407B" w:rsidRPr="002C6C88">
        <w:rPr>
          <w:bCs w:val="0"/>
          <w:color w:val="000000"/>
          <w:sz w:val="24"/>
          <w:szCs w:val="24"/>
        </w:rPr>
        <w:t xml:space="preserve">а, </w:t>
      </w:r>
      <w:r w:rsidR="0087407B" w:rsidRPr="002C6C88">
        <w:rPr>
          <w:sz w:val="24"/>
          <w:szCs w:val="24"/>
        </w:rPr>
        <w:t xml:space="preserve">чья </w:t>
      </w:r>
      <w:r w:rsidR="004B5EB3" w:rsidRPr="002C6C88">
        <w:rPr>
          <w:sz w:val="24"/>
          <w:szCs w:val="24"/>
        </w:rPr>
        <w:t>Заявк</w:t>
      </w:r>
      <w:r w:rsidR="0087407B" w:rsidRPr="002C6C88">
        <w:rPr>
          <w:sz w:val="24"/>
          <w:szCs w:val="24"/>
        </w:rPr>
        <w:t>а признана лучшей,</w:t>
      </w:r>
      <w:r w:rsidR="0087407B" w:rsidRPr="002C6C88">
        <w:rPr>
          <w:bCs w:val="0"/>
          <w:color w:val="000000"/>
          <w:sz w:val="24"/>
          <w:szCs w:val="24"/>
        </w:rPr>
        <w:t xml:space="preserve"> </w:t>
      </w:r>
      <w:r w:rsidR="00717F60" w:rsidRPr="002C6C88">
        <w:rPr>
          <w:bCs w:val="0"/>
          <w:color w:val="000000"/>
          <w:sz w:val="24"/>
          <w:szCs w:val="24"/>
        </w:rPr>
        <w:t xml:space="preserve">срок для подписания </w:t>
      </w:r>
      <w:r w:rsidRPr="002C6C88">
        <w:rPr>
          <w:bCs w:val="0"/>
          <w:color w:val="000000"/>
          <w:sz w:val="24"/>
          <w:szCs w:val="24"/>
        </w:rPr>
        <w:t>Договор</w:t>
      </w:r>
      <w:r w:rsidR="00717F60" w:rsidRPr="002C6C8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2C6C88">
        <w:rPr>
          <w:bCs w:val="0"/>
          <w:color w:val="000000"/>
          <w:sz w:val="24"/>
          <w:szCs w:val="24"/>
        </w:rPr>
        <w:t>Договор</w:t>
      </w:r>
      <w:r w:rsidR="00717F60" w:rsidRPr="002C6C8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2C6C88">
        <w:rPr>
          <w:bCs w:val="0"/>
          <w:color w:val="000000"/>
          <w:sz w:val="24"/>
          <w:szCs w:val="24"/>
        </w:rPr>
        <w:t>Договор</w:t>
      </w:r>
      <w:r w:rsidR="00717F60" w:rsidRPr="002C6C8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2C6C88">
        <w:rPr>
          <w:bCs w:val="0"/>
          <w:color w:val="000000"/>
          <w:sz w:val="24"/>
          <w:szCs w:val="24"/>
        </w:rPr>
        <w:t>Д</w:t>
      </w:r>
      <w:r w:rsidR="00717F60" w:rsidRPr="002C6C88">
        <w:rPr>
          <w:bCs w:val="0"/>
          <w:color w:val="000000"/>
          <w:sz w:val="24"/>
          <w:szCs w:val="24"/>
        </w:rPr>
        <w:t>окументации</w:t>
      </w:r>
      <w:r w:rsidR="00DF639D" w:rsidRPr="002C6C88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2C6C8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2C6C88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2C6C88">
        <w:rPr>
          <w:sz w:val="24"/>
          <w:szCs w:val="24"/>
        </w:rPr>
        <w:t xml:space="preserve">Условия </w:t>
      </w:r>
      <w:proofErr w:type="gramStart"/>
      <w:r w:rsidRPr="002C6C88">
        <w:rPr>
          <w:sz w:val="24"/>
          <w:szCs w:val="24"/>
        </w:rPr>
        <w:t xml:space="preserve">предоставления обеспечения исполнения обязательств </w:t>
      </w:r>
      <w:r w:rsidR="00A91169" w:rsidRPr="002C6C88">
        <w:rPr>
          <w:sz w:val="24"/>
          <w:szCs w:val="24"/>
        </w:rPr>
        <w:t>Исполнителя</w:t>
      </w:r>
      <w:proofErr w:type="gramEnd"/>
      <w:r w:rsidRPr="002C6C88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4920DB" w:rsidRPr="002C6C88">
        <w:fldChar w:fldCharType="begin"/>
      </w:r>
      <w:r w:rsidR="004920DB" w:rsidRPr="002C6C88">
        <w:instrText xml:space="preserve"> REF _Ref465670219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3.11</w:t>
      </w:r>
      <w:r w:rsidR="004920DB" w:rsidRPr="002C6C88">
        <w:fldChar w:fldCharType="end"/>
      </w:r>
      <w:r w:rsidRPr="002C6C8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920DB" w:rsidRPr="002C6C88">
        <w:fldChar w:fldCharType="begin"/>
      </w:r>
      <w:r w:rsidR="004920DB" w:rsidRPr="002C6C88">
        <w:instrText xml:space="preserve"> REF _Ref465437572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3.13.2</w:t>
      </w:r>
      <w:r w:rsidR="004920DB" w:rsidRPr="002C6C88">
        <w:fldChar w:fldCharType="end"/>
      </w:r>
      <w:r w:rsidRPr="002C6C88">
        <w:rPr>
          <w:sz w:val="24"/>
          <w:szCs w:val="24"/>
        </w:rPr>
        <w:t>-</w:t>
      </w:r>
      <w:r w:rsidR="004920DB" w:rsidRPr="002C6C88">
        <w:fldChar w:fldCharType="begin"/>
      </w:r>
      <w:r w:rsidR="004920DB" w:rsidRPr="002C6C88">
        <w:instrText xml:space="preserve"> REF _Ref465440181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3.13.4</w:t>
      </w:r>
      <w:r w:rsidR="004920DB" w:rsidRPr="002C6C88">
        <w:fldChar w:fldCharType="end"/>
      </w:r>
      <w:r w:rsidRPr="002C6C88">
        <w:rPr>
          <w:sz w:val="24"/>
          <w:szCs w:val="24"/>
        </w:rPr>
        <w:t xml:space="preserve"> </w:t>
      </w:r>
      <w:r w:rsidRPr="002C6C88">
        <w:rPr>
          <w:bCs w:val="0"/>
          <w:sz w:val="24"/>
          <w:szCs w:val="24"/>
        </w:rPr>
        <w:t xml:space="preserve">Конкурсной </w:t>
      </w:r>
      <w:r w:rsidRPr="002C6C88">
        <w:rPr>
          <w:sz w:val="24"/>
          <w:szCs w:val="24"/>
        </w:rPr>
        <w:t>Документации.</w:t>
      </w:r>
    </w:p>
    <w:p w:rsidR="00717F60" w:rsidRPr="002C6C88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2C6C88">
        <w:rPr>
          <w:sz w:val="24"/>
          <w:szCs w:val="24"/>
        </w:rPr>
        <w:t>Участник</w:t>
      </w:r>
      <w:r w:rsidR="00717F60" w:rsidRPr="002C6C88">
        <w:rPr>
          <w:sz w:val="24"/>
          <w:szCs w:val="24"/>
        </w:rPr>
        <w:t xml:space="preserve"> запроса предложений</w:t>
      </w:r>
      <w:r w:rsidR="0087407B" w:rsidRPr="002C6C88">
        <w:rPr>
          <w:sz w:val="24"/>
          <w:szCs w:val="24"/>
        </w:rPr>
        <w:t xml:space="preserve">, чья </w:t>
      </w:r>
      <w:r w:rsidR="004B5EB3" w:rsidRPr="002C6C88">
        <w:rPr>
          <w:sz w:val="24"/>
          <w:szCs w:val="24"/>
        </w:rPr>
        <w:t>Заявк</w:t>
      </w:r>
      <w:r w:rsidR="0087407B" w:rsidRPr="002C6C88">
        <w:rPr>
          <w:sz w:val="24"/>
          <w:szCs w:val="24"/>
        </w:rPr>
        <w:t xml:space="preserve">а </w:t>
      </w:r>
      <w:r w:rsidR="00717F60" w:rsidRPr="002C6C88">
        <w:rPr>
          <w:sz w:val="24"/>
          <w:szCs w:val="24"/>
        </w:rPr>
        <w:t xml:space="preserve">утрачивает статус </w:t>
      </w:r>
      <w:proofErr w:type="gramStart"/>
      <w:r w:rsidR="00696966" w:rsidRPr="002C6C88">
        <w:rPr>
          <w:sz w:val="24"/>
          <w:szCs w:val="24"/>
        </w:rPr>
        <w:t>наилучшей</w:t>
      </w:r>
      <w:proofErr w:type="gramEnd"/>
      <w:r w:rsidR="00717F60" w:rsidRPr="002C6C88">
        <w:rPr>
          <w:sz w:val="24"/>
          <w:szCs w:val="24"/>
        </w:rPr>
        <w:t xml:space="preserve">, и </w:t>
      </w:r>
      <w:r w:rsidR="00717F60" w:rsidRPr="002C6C88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2C6C88">
        <w:rPr>
          <w:sz w:val="24"/>
          <w:szCs w:val="24"/>
        </w:rPr>
        <w:t>Договор</w:t>
      </w:r>
      <w:r w:rsidR="00717F60" w:rsidRPr="002C6C88">
        <w:rPr>
          <w:sz w:val="24"/>
          <w:szCs w:val="24"/>
        </w:rPr>
        <w:t>а в следующих случаях:</w:t>
      </w:r>
      <w:bookmarkEnd w:id="747"/>
    </w:p>
    <w:p w:rsidR="00717F60" w:rsidRPr="002C6C8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2C6C88">
        <w:rPr>
          <w:bCs w:val="0"/>
          <w:sz w:val="24"/>
          <w:szCs w:val="24"/>
        </w:rPr>
        <w:t>Договор</w:t>
      </w:r>
      <w:r w:rsidRPr="002C6C88">
        <w:rPr>
          <w:bCs w:val="0"/>
          <w:sz w:val="24"/>
          <w:szCs w:val="24"/>
        </w:rPr>
        <w:t xml:space="preserve"> на условиях, определяемых в п.</w:t>
      </w:r>
      <w:r w:rsidR="004920DB" w:rsidRPr="002C6C88">
        <w:fldChar w:fldCharType="begin"/>
      </w:r>
      <w:r w:rsidR="004920DB" w:rsidRPr="002C6C88">
        <w:instrText xml:space="preserve"> REF _Ref294695546 \r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 xml:space="preserve"> 1.2.6 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>и/или в срок, определенный в п.</w:t>
      </w:r>
      <w:r w:rsidR="001716DB" w:rsidRPr="002C6C88">
        <w:rPr>
          <w:bCs w:val="0"/>
          <w:sz w:val="24"/>
          <w:szCs w:val="24"/>
        </w:rPr>
        <w:t xml:space="preserve"> </w:t>
      </w:r>
      <w:r w:rsidR="004920DB" w:rsidRPr="002C6C88">
        <w:fldChar w:fldCharType="begin"/>
      </w:r>
      <w:r w:rsidR="004920DB" w:rsidRPr="002C6C88">
        <w:instrText xml:space="preserve"> REF _Ref294695403 \n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>3.12.3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>;</w:t>
      </w:r>
    </w:p>
    <w:p w:rsidR="00717F60" w:rsidRPr="002C6C8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2C6C88">
        <w:rPr>
          <w:bCs w:val="0"/>
          <w:sz w:val="24"/>
          <w:szCs w:val="24"/>
        </w:rPr>
        <w:t>Договор</w:t>
      </w:r>
      <w:r w:rsidRPr="002C6C88">
        <w:rPr>
          <w:bCs w:val="0"/>
          <w:sz w:val="24"/>
          <w:szCs w:val="24"/>
        </w:rPr>
        <w:t>у</w:t>
      </w:r>
      <w:r w:rsidR="00573BDB" w:rsidRPr="002C6C88">
        <w:rPr>
          <w:bCs w:val="0"/>
          <w:sz w:val="24"/>
          <w:szCs w:val="24"/>
        </w:rPr>
        <w:t xml:space="preserve"> п.</w:t>
      </w:r>
      <w:r w:rsidR="004920DB" w:rsidRPr="002C6C88">
        <w:fldChar w:fldCharType="begin"/>
      </w:r>
      <w:r w:rsidR="004920DB" w:rsidRPr="002C6C88">
        <w:instrText xml:space="preserve"> REF _Ref468201106 \r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>3.13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 xml:space="preserve"> в течение установленного в </w:t>
      </w:r>
      <w:r w:rsidR="007D07A7" w:rsidRPr="002C6C88">
        <w:rPr>
          <w:bCs w:val="0"/>
          <w:sz w:val="24"/>
          <w:szCs w:val="24"/>
        </w:rPr>
        <w:t>Д</w:t>
      </w:r>
      <w:r w:rsidRPr="002C6C8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2C6C8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2C6C88">
        <w:rPr>
          <w:bCs w:val="0"/>
          <w:sz w:val="24"/>
          <w:szCs w:val="24"/>
        </w:rPr>
        <w:t>Договор</w:t>
      </w:r>
      <w:r w:rsidRPr="002C6C8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2C6C8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2C6C88">
        <w:rPr>
          <w:bCs w:val="0"/>
          <w:sz w:val="24"/>
          <w:szCs w:val="24"/>
        </w:rPr>
        <w:t>При наступ</w:t>
      </w:r>
      <w:r w:rsidR="00CF6A0E" w:rsidRPr="002C6C88">
        <w:rPr>
          <w:bCs w:val="0"/>
          <w:sz w:val="24"/>
          <w:szCs w:val="24"/>
        </w:rPr>
        <w:t>лении случаев, определенных в п.</w:t>
      </w:r>
      <w:r w:rsidR="001716DB" w:rsidRPr="002C6C88">
        <w:rPr>
          <w:bCs w:val="0"/>
          <w:sz w:val="24"/>
          <w:szCs w:val="24"/>
        </w:rPr>
        <w:t xml:space="preserve"> </w:t>
      </w:r>
      <w:r w:rsidR="004920DB" w:rsidRPr="002C6C88">
        <w:fldChar w:fldCharType="begin"/>
      </w:r>
      <w:r w:rsidR="004920DB" w:rsidRPr="002C6C88">
        <w:instrText xml:space="preserve"> REF _Ref305979053 \r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>3.12.5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2C6C88">
        <w:rPr>
          <w:bCs w:val="0"/>
          <w:sz w:val="24"/>
          <w:szCs w:val="24"/>
        </w:rPr>
        <w:t>Заявк</w:t>
      </w:r>
      <w:r w:rsidRPr="002C6C88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2C6C88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2C6C88">
        <w:rPr>
          <w:bCs w:val="0"/>
          <w:sz w:val="24"/>
          <w:szCs w:val="24"/>
        </w:rPr>
        <w:t xml:space="preserve">, </w:t>
      </w:r>
      <w:r w:rsidRPr="002C6C88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2C6C88">
        <w:rPr>
          <w:bCs w:val="0"/>
          <w:sz w:val="24"/>
          <w:szCs w:val="24"/>
        </w:rPr>
        <w:t>Участник</w:t>
      </w:r>
      <w:r w:rsidRPr="002C6C88">
        <w:rPr>
          <w:bCs w:val="0"/>
          <w:sz w:val="24"/>
          <w:szCs w:val="24"/>
        </w:rPr>
        <w:t xml:space="preserve">а, </w:t>
      </w:r>
      <w:r w:rsidR="00D663E3" w:rsidRPr="002C6C88">
        <w:rPr>
          <w:bCs w:val="0"/>
          <w:sz w:val="24"/>
          <w:szCs w:val="24"/>
        </w:rPr>
        <w:t xml:space="preserve">чья </w:t>
      </w:r>
      <w:r w:rsidR="004B5EB3" w:rsidRPr="002C6C88">
        <w:rPr>
          <w:bCs w:val="0"/>
          <w:sz w:val="24"/>
          <w:szCs w:val="24"/>
        </w:rPr>
        <w:t>Заявк</w:t>
      </w:r>
      <w:r w:rsidR="00D663E3" w:rsidRPr="002C6C88">
        <w:rPr>
          <w:bCs w:val="0"/>
          <w:sz w:val="24"/>
          <w:szCs w:val="24"/>
        </w:rPr>
        <w:t xml:space="preserve">а утратила </w:t>
      </w:r>
      <w:r w:rsidRPr="002C6C88">
        <w:rPr>
          <w:bCs w:val="0"/>
          <w:sz w:val="24"/>
          <w:szCs w:val="24"/>
        </w:rPr>
        <w:t xml:space="preserve">статус </w:t>
      </w:r>
      <w:r w:rsidR="00D663E3" w:rsidRPr="002C6C88">
        <w:rPr>
          <w:bCs w:val="0"/>
          <w:sz w:val="24"/>
          <w:szCs w:val="24"/>
        </w:rPr>
        <w:t>лучшей</w:t>
      </w:r>
      <w:r w:rsidRPr="002C6C8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2C6C88">
        <w:rPr>
          <w:bCs w:val="0"/>
          <w:sz w:val="24"/>
          <w:szCs w:val="24"/>
        </w:rPr>
        <w:t>З</w:t>
      </w:r>
      <w:r w:rsidR="00C74146" w:rsidRPr="002C6C88">
        <w:rPr>
          <w:bCs w:val="0"/>
          <w:sz w:val="24"/>
          <w:szCs w:val="24"/>
        </w:rPr>
        <w:t>О</w:t>
      </w:r>
      <w:r w:rsidRPr="002C6C88">
        <w:rPr>
          <w:bCs w:val="0"/>
          <w:sz w:val="24"/>
          <w:szCs w:val="24"/>
        </w:rPr>
        <w:t xml:space="preserve"> </w:t>
      </w:r>
      <w:r w:rsidR="00E74632" w:rsidRPr="002C6C88">
        <w:rPr>
          <w:bCs w:val="0"/>
          <w:sz w:val="24"/>
          <w:szCs w:val="24"/>
        </w:rPr>
        <w:t>ПАО</w:t>
      </w:r>
      <w:r w:rsidRPr="002C6C88">
        <w:rPr>
          <w:bCs w:val="0"/>
          <w:sz w:val="24"/>
          <w:szCs w:val="24"/>
        </w:rPr>
        <w:t xml:space="preserve"> «</w:t>
      </w:r>
      <w:r w:rsidR="00C12FA4" w:rsidRPr="002C6C88">
        <w:rPr>
          <w:bCs w:val="0"/>
          <w:sz w:val="24"/>
          <w:szCs w:val="24"/>
        </w:rPr>
        <w:t>МРСК Центра</w:t>
      </w:r>
      <w:r w:rsidRPr="002C6C88">
        <w:rPr>
          <w:bCs w:val="0"/>
          <w:sz w:val="24"/>
          <w:szCs w:val="24"/>
        </w:rPr>
        <w:t>».</w:t>
      </w:r>
      <w:bookmarkEnd w:id="748"/>
      <w:r w:rsidRPr="002C6C88">
        <w:rPr>
          <w:bCs w:val="0"/>
          <w:sz w:val="24"/>
          <w:szCs w:val="24"/>
        </w:rPr>
        <w:t xml:space="preserve"> </w:t>
      </w:r>
    </w:p>
    <w:p w:rsidR="00717F60" w:rsidRPr="002C6C8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2C6C88">
        <w:rPr>
          <w:sz w:val="24"/>
          <w:szCs w:val="24"/>
        </w:rPr>
        <w:t xml:space="preserve">В случае признания </w:t>
      </w:r>
      <w:r w:rsidR="004B5EB3" w:rsidRPr="002C6C88">
        <w:rPr>
          <w:sz w:val="24"/>
          <w:szCs w:val="24"/>
        </w:rPr>
        <w:t>Заявк</w:t>
      </w:r>
      <w:r w:rsidR="00EB1E5E" w:rsidRPr="002C6C88">
        <w:rPr>
          <w:sz w:val="24"/>
          <w:szCs w:val="24"/>
        </w:rPr>
        <w:t xml:space="preserve">и </w:t>
      </w:r>
      <w:r w:rsidR="009C744E" w:rsidRPr="002C6C88">
        <w:rPr>
          <w:sz w:val="24"/>
          <w:szCs w:val="24"/>
        </w:rPr>
        <w:t>Участник</w:t>
      </w:r>
      <w:r w:rsidR="00EB1E5E" w:rsidRPr="002C6C88">
        <w:rPr>
          <w:sz w:val="24"/>
          <w:szCs w:val="24"/>
        </w:rPr>
        <w:t>а лучшей</w:t>
      </w:r>
      <w:r w:rsidRPr="002C6C88">
        <w:rPr>
          <w:sz w:val="24"/>
          <w:szCs w:val="24"/>
        </w:rPr>
        <w:t xml:space="preserve">, заключение </w:t>
      </w:r>
      <w:r w:rsidR="00DF639D" w:rsidRPr="002C6C88">
        <w:rPr>
          <w:sz w:val="24"/>
          <w:szCs w:val="24"/>
        </w:rPr>
        <w:t>Д</w:t>
      </w:r>
      <w:r w:rsidRPr="002C6C88">
        <w:rPr>
          <w:sz w:val="24"/>
          <w:szCs w:val="24"/>
        </w:rPr>
        <w:t>оговора с</w:t>
      </w:r>
      <w:r w:rsidR="00EB1E5E" w:rsidRPr="002C6C88">
        <w:rPr>
          <w:sz w:val="24"/>
          <w:szCs w:val="24"/>
        </w:rPr>
        <w:t xml:space="preserve"> данным </w:t>
      </w:r>
      <w:r w:rsidR="009C744E" w:rsidRPr="002C6C88">
        <w:rPr>
          <w:sz w:val="24"/>
          <w:szCs w:val="24"/>
        </w:rPr>
        <w:t>Участник</w:t>
      </w:r>
      <w:r w:rsidR="00EB1E5E" w:rsidRPr="002C6C88">
        <w:rPr>
          <w:sz w:val="24"/>
          <w:szCs w:val="24"/>
        </w:rPr>
        <w:t>ом</w:t>
      </w:r>
      <w:r w:rsidRPr="002C6C8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2C6C88">
        <w:rPr>
          <w:sz w:val="24"/>
          <w:szCs w:val="24"/>
        </w:rPr>
        <w:t>ПАО «МРСК Центра»</w:t>
      </w:r>
      <w:r w:rsidRPr="002C6C8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2C6C88">
        <w:rPr>
          <w:sz w:val="24"/>
          <w:szCs w:val="24"/>
        </w:rPr>
        <w:t>Договор</w:t>
      </w:r>
      <w:r w:rsidRPr="002C6C88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2C6C88">
        <w:rPr>
          <w:sz w:val="24"/>
          <w:szCs w:val="24"/>
        </w:rPr>
        <w:t>ПАО</w:t>
      </w:r>
      <w:r w:rsidRPr="002C6C88">
        <w:rPr>
          <w:sz w:val="24"/>
          <w:szCs w:val="24"/>
        </w:rPr>
        <w:t xml:space="preserve"> «</w:t>
      </w:r>
      <w:r w:rsidR="00C12FA4" w:rsidRPr="002C6C88">
        <w:rPr>
          <w:sz w:val="24"/>
          <w:szCs w:val="24"/>
        </w:rPr>
        <w:t>МРСК Центра</w:t>
      </w:r>
      <w:r w:rsidRPr="002C6C88">
        <w:rPr>
          <w:sz w:val="24"/>
          <w:szCs w:val="24"/>
        </w:rPr>
        <w:t>».</w:t>
      </w:r>
    </w:p>
    <w:p w:rsidR="00717F60" w:rsidRPr="002C6C8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2C6C88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2C6C88">
        <w:rPr>
          <w:bCs w:val="0"/>
          <w:sz w:val="24"/>
          <w:szCs w:val="24"/>
        </w:rPr>
        <w:t>Д</w:t>
      </w:r>
      <w:r w:rsidRPr="002C6C88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2C6C88">
        <w:rPr>
          <w:bCs w:val="0"/>
          <w:color w:val="000000"/>
          <w:sz w:val="24"/>
          <w:szCs w:val="24"/>
        </w:rPr>
        <w:t>закупаем</w:t>
      </w:r>
      <w:r w:rsidR="00541FAB" w:rsidRPr="002C6C88">
        <w:rPr>
          <w:bCs w:val="0"/>
          <w:color w:val="000000"/>
          <w:sz w:val="24"/>
          <w:szCs w:val="24"/>
        </w:rPr>
        <w:t>ых</w:t>
      </w:r>
      <w:r w:rsidRPr="002C6C88">
        <w:rPr>
          <w:bCs w:val="0"/>
          <w:color w:val="000000"/>
          <w:sz w:val="24"/>
          <w:szCs w:val="24"/>
        </w:rPr>
        <w:t xml:space="preserve"> </w:t>
      </w:r>
      <w:r w:rsidR="00541FAB" w:rsidRPr="002C6C88">
        <w:rPr>
          <w:bCs w:val="0"/>
          <w:color w:val="000000"/>
          <w:sz w:val="24"/>
          <w:szCs w:val="24"/>
        </w:rPr>
        <w:t>услуг</w:t>
      </w:r>
      <w:r w:rsidRPr="002C6C88">
        <w:rPr>
          <w:bCs w:val="0"/>
          <w:color w:val="000000"/>
          <w:sz w:val="24"/>
          <w:szCs w:val="24"/>
        </w:rPr>
        <w:t xml:space="preserve"> в пределах</w:t>
      </w:r>
      <w:r w:rsidR="006F758C" w:rsidRPr="002C6C88">
        <w:rPr>
          <w:bCs w:val="0"/>
          <w:color w:val="000000"/>
          <w:sz w:val="24"/>
          <w:szCs w:val="24"/>
        </w:rPr>
        <w:t xml:space="preserve"> 10%, </w:t>
      </w:r>
      <w:r w:rsidRPr="002C6C88">
        <w:rPr>
          <w:bCs w:val="0"/>
          <w:sz w:val="24"/>
          <w:szCs w:val="24"/>
        </w:rPr>
        <w:t xml:space="preserve">не меняя при этом цену единицы </w:t>
      </w:r>
      <w:r w:rsidR="00C3704B" w:rsidRPr="002C6C88">
        <w:rPr>
          <w:bCs w:val="0"/>
          <w:color w:val="000000"/>
          <w:sz w:val="24"/>
          <w:szCs w:val="24"/>
        </w:rPr>
        <w:t>оказываемых услуг</w:t>
      </w:r>
      <w:r w:rsidRPr="002C6C88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2C6C88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2C6C88">
        <w:t xml:space="preserve">Обеспечение исполнения обязательств </w:t>
      </w:r>
      <w:r w:rsidR="00C3704B" w:rsidRPr="002C6C88">
        <w:t>Исполнителя</w:t>
      </w:r>
      <w:r w:rsidR="00972AAA" w:rsidRPr="002C6C88">
        <w:t xml:space="preserve"> </w:t>
      </w:r>
      <w:r w:rsidRPr="002C6C88">
        <w:t>по </w:t>
      </w:r>
      <w:r w:rsidR="00123C70" w:rsidRPr="002C6C88">
        <w:t>Договор</w:t>
      </w:r>
      <w:r w:rsidRPr="002C6C88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2C6C88">
        <w:t xml:space="preserve"> </w:t>
      </w:r>
      <w:bookmarkEnd w:id="757"/>
      <w:bookmarkEnd w:id="758"/>
    </w:p>
    <w:p w:rsidR="00932C0A" w:rsidRPr="002C6C88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2C6C88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920DB" w:rsidRPr="002C6C88">
        <w:fldChar w:fldCharType="begin"/>
      </w:r>
      <w:r w:rsidR="004920DB" w:rsidRPr="002C6C88">
        <w:instrText xml:space="preserve"> REF _Ref440272931 \r \h  \* MERGEFORMAT </w:instrText>
      </w:r>
      <w:r w:rsidR="004920DB" w:rsidRPr="002C6C88">
        <w:fldChar w:fldCharType="separate"/>
      </w:r>
      <w:r w:rsidR="00DA443D" w:rsidRPr="002C6C88">
        <w:t>2</w:t>
      </w:r>
      <w:r w:rsidR="004920DB" w:rsidRPr="002C6C88">
        <w:fldChar w:fldCharType="end"/>
      </w:r>
      <w:r w:rsidRPr="002C6C88">
        <w:rPr>
          <w:sz w:val="24"/>
          <w:szCs w:val="24"/>
        </w:rPr>
        <w:t xml:space="preserve">) и подпункте </w:t>
      </w:r>
      <w:r w:rsidR="004920DB" w:rsidRPr="002C6C88">
        <w:fldChar w:fldCharType="begin"/>
      </w:r>
      <w:r w:rsidR="004920DB" w:rsidRPr="002C6C88">
        <w:instrText xml:space="preserve"> REF _Ref465437572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3.13.2</w:t>
      </w:r>
      <w:r w:rsidR="004920DB" w:rsidRPr="002C6C88">
        <w:fldChar w:fldCharType="end"/>
      </w:r>
      <w:r w:rsidRPr="002C6C88">
        <w:rPr>
          <w:sz w:val="24"/>
          <w:szCs w:val="24"/>
        </w:rPr>
        <w:t>, не требуется.</w:t>
      </w:r>
    </w:p>
    <w:p w:rsidR="00BC1324" w:rsidRPr="002C6C88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2C6C88">
        <w:rPr>
          <w:sz w:val="24"/>
          <w:szCs w:val="24"/>
        </w:rPr>
        <w:t>Участник</w:t>
      </w:r>
      <w:r w:rsidR="004444C3" w:rsidRPr="002C6C88">
        <w:rPr>
          <w:sz w:val="24"/>
          <w:szCs w:val="24"/>
        </w:rPr>
        <w:t xml:space="preserve">, </w:t>
      </w:r>
      <w:r w:rsidR="004444C3" w:rsidRPr="002C6C88">
        <w:rPr>
          <w:sz w:val="24"/>
          <w:szCs w:val="24"/>
          <w:lang w:eastAsia="ru-RU"/>
        </w:rPr>
        <w:t>чья Заявка была признана лучшей</w:t>
      </w:r>
      <w:r w:rsidRPr="002C6C88">
        <w:rPr>
          <w:sz w:val="24"/>
          <w:szCs w:val="24"/>
        </w:rPr>
        <w:t xml:space="preserve">, предложивший </w:t>
      </w:r>
      <w:r w:rsidRPr="002C6C88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2C6C88">
        <w:rPr>
          <w:sz w:val="24"/>
          <w:szCs w:val="24"/>
          <w:lang w:eastAsia="ru-RU"/>
        </w:rPr>
        <w:t>цену, должен</w:t>
      </w:r>
      <w:r w:rsidRPr="002C6C88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2C6C88">
        <w:rPr>
          <w:sz w:val="24"/>
          <w:szCs w:val="24"/>
        </w:rPr>
        <w:t>Исполнителя</w:t>
      </w:r>
      <w:r w:rsidRPr="002C6C88">
        <w:rPr>
          <w:sz w:val="24"/>
          <w:szCs w:val="24"/>
        </w:rPr>
        <w:t xml:space="preserve"> по Договору в размере 5% от стоимости Заявки</w:t>
      </w:r>
      <w:r w:rsidR="004444C3" w:rsidRPr="002C6C88">
        <w:rPr>
          <w:sz w:val="24"/>
          <w:szCs w:val="24"/>
        </w:rPr>
        <w:t>, указанной в Письме о подаче оферты</w:t>
      </w:r>
      <w:r w:rsidRPr="002C6C88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2C6C88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2C6C88">
        <w:rPr>
          <w:sz w:val="24"/>
          <w:szCs w:val="24"/>
        </w:rPr>
        <w:t xml:space="preserve">Обеспечение исполнения обязательств </w:t>
      </w:r>
      <w:r w:rsidR="0033661D" w:rsidRPr="002C6C88">
        <w:rPr>
          <w:sz w:val="24"/>
          <w:szCs w:val="24"/>
        </w:rPr>
        <w:t xml:space="preserve">Исполнителя </w:t>
      </w:r>
      <w:r w:rsidRPr="002C6C88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2C6C88">
        <w:rPr>
          <w:bCs w:val="0"/>
          <w:sz w:val="24"/>
          <w:szCs w:val="24"/>
        </w:rPr>
        <w:t>Заказчика</w:t>
      </w:r>
      <w:r w:rsidR="00DA2790" w:rsidRPr="002C6C88">
        <w:rPr>
          <w:bCs w:val="0"/>
          <w:sz w:val="24"/>
          <w:szCs w:val="24"/>
        </w:rPr>
        <w:t xml:space="preserve"> (п. </w:t>
      </w:r>
      <w:r w:rsidR="004920DB" w:rsidRPr="002C6C88">
        <w:fldChar w:fldCharType="begin"/>
      </w:r>
      <w:r w:rsidR="004920DB" w:rsidRPr="002C6C88">
        <w:instrText xml:space="preserve"> REF _Ref468973864 \r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>3.3.14.4.4</w:t>
      </w:r>
      <w:r w:rsidR="004920DB" w:rsidRPr="002C6C88">
        <w:fldChar w:fldCharType="end"/>
      </w:r>
      <w:r w:rsidR="00DA2790" w:rsidRPr="002C6C88">
        <w:rPr>
          <w:bCs w:val="0"/>
          <w:sz w:val="24"/>
          <w:szCs w:val="24"/>
        </w:rPr>
        <w:t>)</w:t>
      </w:r>
      <w:r w:rsidRPr="002C6C88">
        <w:rPr>
          <w:bCs w:val="0"/>
          <w:sz w:val="24"/>
          <w:szCs w:val="24"/>
        </w:rPr>
        <w:t xml:space="preserve">. Выбор </w:t>
      </w:r>
      <w:proofErr w:type="gramStart"/>
      <w:r w:rsidRPr="002C6C88">
        <w:rPr>
          <w:bCs w:val="0"/>
          <w:sz w:val="24"/>
          <w:szCs w:val="24"/>
        </w:rPr>
        <w:t xml:space="preserve">способа </w:t>
      </w:r>
      <w:r w:rsidRPr="002C6C88">
        <w:rPr>
          <w:sz w:val="24"/>
          <w:szCs w:val="24"/>
        </w:rPr>
        <w:t xml:space="preserve">обеспечения исполнения обязательств </w:t>
      </w:r>
      <w:r w:rsidR="0033661D" w:rsidRPr="002C6C88">
        <w:rPr>
          <w:sz w:val="24"/>
          <w:szCs w:val="24"/>
        </w:rPr>
        <w:t>Исполнителя</w:t>
      </w:r>
      <w:proofErr w:type="gramEnd"/>
      <w:r w:rsidR="0033661D" w:rsidRPr="002C6C88">
        <w:rPr>
          <w:sz w:val="24"/>
          <w:szCs w:val="24"/>
        </w:rPr>
        <w:t xml:space="preserve"> </w:t>
      </w:r>
      <w:r w:rsidRPr="002C6C88">
        <w:rPr>
          <w:sz w:val="24"/>
          <w:szCs w:val="24"/>
        </w:rPr>
        <w:t>по Договору</w:t>
      </w:r>
      <w:r w:rsidRPr="002C6C88">
        <w:rPr>
          <w:bCs w:val="0"/>
          <w:sz w:val="24"/>
          <w:szCs w:val="24"/>
        </w:rPr>
        <w:t xml:space="preserve"> осуществляется </w:t>
      </w:r>
      <w:r w:rsidR="00B43879" w:rsidRPr="002C6C88">
        <w:rPr>
          <w:bCs w:val="0"/>
          <w:sz w:val="24"/>
          <w:szCs w:val="24"/>
        </w:rPr>
        <w:t>Участником/Победителем.</w:t>
      </w:r>
      <w:r w:rsidRPr="002C6C88">
        <w:rPr>
          <w:bCs w:val="0"/>
          <w:sz w:val="24"/>
          <w:szCs w:val="24"/>
        </w:rPr>
        <w:t xml:space="preserve"> Условия и содержание </w:t>
      </w:r>
      <w:r w:rsidRPr="002C6C88">
        <w:rPr>
          <w:sz w:val="24"/>
          <w:szCs w:val="24"/>
        </w:rPr>
        <w:t xml:space="preserve">обеспечения исполнения обязательств </w:t>
      </w:r>
      <w:r w:rsidR="0033661D" w:rsidRPr="002C6C88">
        <w:rPr>
          <w:sz w:val="24"/>
          <w:szCs w:val="24"/>
        </w:rPr>
        <w:t xml:space="preserve">Исполнителя </w:t>
      </w:r>
      <w:r w:rsidRPr="002C6C88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920DB" w:rsidRPr="002C6C88">
        <w:fldChar w:fldCharType="begin"/>
      </w:r>
      <w:r w:rsidR="004920DB" w:rsidRPr="002C6C88">
        <w:instrText xml:space="preserve"> REF _Ref440272931 \r \h  \* MERGEFORMAT </w:instrText>
      </w:r>
      <w:r w:rsidR="004920DB" w:rsidRPr="002C6C88">
        <w:fldChar w:fldCharType="separate"/>
      </w:r>
      <w:r w:rsidR="00DA443D" w:rsidRPr="002C6C88">
        <w:t>2</w:t>
      </w:r>
      <w:r w:rsidR="004920DB" w:rsidRPr="002C6C88">
        <w:fldChar w:fldCharType="end"/>
      </w:r>
      <w:r w:rsidRPr="002C6C88">
        <w:rPr>
          <w:sz w:val="24"/>
          <w:szCs w:val="24"/>
        </w:rPr>
        <w:t xml:space="preserve">) с учетом требований, изложенных в подпункте </w:t>
      </w:r>
      <w:r w:rsidR="004920DB" w:rsidRPr="002C6C88">
        <w:fldChar w:fldCharType="begin"/>
      </w:r>
      <w:r w:rsidR="004920DB" w:rsidRPr="002C6C88">
        <w:instrText xml:space="preserve"> REF _Ref465437572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3.13.2</w:t>
      </w:r>
      <w:r w:rsidR="004920DB" w:rsidRPr="002C6C88">
        <w:fldChar w:fldCharType="end"/>
      </w:r>
      <w:r w:rsidRPr="002C6C88">
        <w:rPr>
          <w:sz w:val="24"/>
          <w:szCs w:val="24"/>
        </w:rPr>
        <w:t xml:space="preserve">, а также на этапе преддговорных переговоров (п. </w:t>
      </w:r>
      <w:r w:rsidR="004920DB" w:rsidRPr="002C6C88">
        <w:fldChar w:fldCharType="begin"/>
      </w:r>
      <w:r w:rsidR="004920DB" w:rsidRPr="002C6C88">
        <w:instrText xml:space="preserve"> REF _Ref468875974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3.12</w:t>
      </w:r>
      <w:r w:rsidR="004920DB" w:rsidRPr="002C6C88">
        <w:fldChar w:fldCharType="end"/>
      </w:r>
      <w:r w:rsidRPr="002C6C88">
        <w:rPr>
          <w:sz w:val="24"/>
          <w:szCs w:val="24"/>
        </w:rPr>
        <w:t>).</w:t>
      </w:r>
    </w:p>
    <w:p w:rsidR="00BC1324" w:rsidRPr="002C6C88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2C6C88">
        <w:rPr>
          <w:bCs w:val="0"/>
          <w:sz w:val="24"/>
          <w:szCs w:val="24"/>
        </w:rPr>
        <w:t xml:space="preserve">Непредставление </w:t>
      </w:r>
      <w:r w:rsidRPr="002C6C88">
        <w:rPr>
          <w:sz w:val="24"/>
          <w:szCs w:val="24"/>
        </w:rPr>
        <w:t xml:space="preserve">обеспечения исполнения обязательств </w:t>
      </w:r>
      <w:r w:rsidR="0033661D" w:rsidRPr="002C6C88">
        <w:rPr>
          <w:sz w:val="24"/>
          <w:szCs w:val="24"/>
        </w:rPr>
        <w:t xml:space="preserve">Исполнителя </w:t>
      </w:r>
      <w:r w:rsidRPr="002C6C88">
        <w:rPr>
          <w:sz w:val="24"/>
          <w:szCs w:val="24"/>
        </w:rPr>
        <w:t>по Договору, связанного с выполнением антидемпинговых мер,</w:t>
      </w:r>
      <w:r w:rsidRPr="002C6C88">
        <w:rPr>
          <w:bCs w:val="0"/>
          <w:sz w:val="24"/>
          <w:szCs w:val="24"/>
        </w:rPr>
        <w:t xml:space="preserve"> до заключения Договора </w:t>
      </w:r>
      <w:r w:rsidRPr="002C6C88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920DB" w:rsidRPr="002C6C88">
        <w:fldChar w:fldCharType="begin"/>
      </w:r>
      <w:r w:rsidR="004920DB" w:rsidRPr="002C6C88">
        <w:instrText xml:space="preserve"> REF _Ref468875995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3.12.6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>.</w:t>
      </w:r>
      <w:bookmarkEnd w:id="762"/>
    </w:p>
    <w:p w:rsidR="00932C0A" w:rsidRPr="002C6C88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2C6C88">
        <w:lastRenderedPageBreak/>
        <w:t xml:space="preserve">Уведомление о результатах </w:t>
      </w:r>
      <w:bookmarkEnd w:id="763"/>
      <w:bookmarkEnd w:id="764"/>
      <w:r w:rsidRPr="002C6C88">
        <w:t>запроса предложений</w:t>
      </w:r>
      <w:bookmarkEnd w:id="765"/>
      <w:bookmarkEnd w:id="766"/>
    </w:p>
    <w:p w:rsidR="00ED5C7C" w:rsidRPr="002C6C88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2C6C88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2C6C88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2C6C88">
        <w:rPr>
          <w:b w:val="0"/>
          <w:iCs/>
        </w:rPr>
        <w:t>Извещение</w:t>
      </w:r>
      <w:r w:rsidR="00D56F8C" w:rsidRPr="002C6C88">
        <w:rPr>
          <w:b w:val="0"/>
        </w:rPr>
        <w:t xml:space="preserve"> о проведении открытого </w:t>
      </w:r>
      <w:r w:rsidR="00D56F8C" w:rsidRPr="002C6C88">
        <w:rPr>
          <w:b w:val="0"/>
          <w:iCs/>
        </w:rPr>
        <w:t xml:space="preserve">запроса предложений (подраздел </w:t>
      </w:r>
      <w:r w:rsidR="004920DB" w:rsidRPr="002C6C88">
        <w:fldChar w:fldCharType="begin"/>
      </w:r>
      <w:r w:rsidR="004920DB" w:rsidRPr="002C6C88">
        <w:instrText xml:space="preserve"> REF _Ref191386085 \r \h  \* MERGEFORMAT </w:instrText>
      </w:r>
      <w:r w:rsidR="004920DB" w:rsidRPr="002C6C88">
        <w:fldChar w:fldCharType="separate"/>
      </w:r>
      <w:r w:rsidR="00DA443D" w:rsidRPr="002C6C88">
        <w:rPr>
          <w:b w:val="0"/>
          <w:iCs/>
        </w:rPr>
        <w:t>1.1.1</w:t>
      </w:r>
      <w:r w:rsidR="004920DB" w:rsidRPr="002C6C88">
        <w:fldChar w:fldCharType="end"/>
      </w:r>
      <w:r w:rsidR="00D56F8C" w:rsidRPr="002C6C88">
        <w:rPr>
          <w:b w:val="0"/>
          <w:iCs/>
        </w:rPr>
        <w:t>)</w:t>
      </w:r>
      <w:r w:rsidR="00D56F8C" w:rsidRPr="002C6C88">
        <w:rPr>
          <w:b w:val="0"/>
        </w:rPr>
        <w:t>,</w:t>
      </w:r>
      <w:r w:rsidR="00D56F8C" w:rsidRPr="002C6C88">
        <w:rPr>
          <w:b w:val="0"/>
          <w:lang w:eastAsia="ru-RU"/>
        </w:rPr>
        <w:t xml:space="preserve">  </w:t>
      </w:r>
      <w:r w:rsidRPr="002C6C88">
        <w:rPr>
          <w:b w:val="0"/>
          <w:lang w:eastAsia="ru-RU"/>
        </w:rPr>
        <w:t xml:space="preserve">для всех </w:t>
      </w:r>
      <w:r w:rsidR="00DC6125" w:rsidRPr="002C6C88">
        <w:rPr>
          <w:b w:val="0"/>
          <w:lang w:eastAsia="ru-RU"/>
        </w:rPr>
        <w:t>Участников</w:t>
      </w:r>
      <w:r w:rsidRPr="002C6C88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2C6C88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2C6C88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2C6C88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2C6C88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2C6C88">
        <w:rPr>
          <w:bCs w:val="0"/>
          <w:sz w:val="24"/>
          <w:szCs w:val="24"/>
          <w:lang w:eastAsia="ru-RU"/>
        </w:rPr>
        <w:t>Заявки</w:t>
      </w:r>
      <w:r w:rsidRPr="002C6C88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2C6C88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2C6C88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Pr="002C6C88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2C6C88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2C6C88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2C6C88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 w:rsidRPr="002C6C88"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2C6C88">
        <w:rPr>
          <w:szCs w:val="24"/>
        </w:rPr>
        <w:t xml:space="preserve"> </w:t>
      </w:r>
    </w:p>
    <w:p w:rsidR="002B5044" w:rsidRPr="002C6C88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2C6C88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 w:rsidRPr="002C6C88">
        <w:t>закупаемых услуг</w:t>
      </w:r>
      <w:bookmarkEnd w:id="784"/>
    </w:p>
    <w:p w:rsidR="002B5044" w:rsidRPr="002C6C88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2C6C88">
        <w:rPr>
          <w:b w:val="0"/>
          <w:szCs w:val="24"/>
        </w:rPr>
        <w:t>Техническ</w:t>
      </w:r>
      <w:r w:rsidR="003776BB" w:rsidRPr="002C6C88">
        <w:rPr>
          <w:b w:val="0"/>
          <w:szCs w:val="24"/>
        </w:rPr>
        <w:t>о</w:t>
      </w:r>
      <w:proofErr w:type="gramStart"/>
      <w:r w:rsidR="003776BB" w:rsidRPr="002C6C88">
        <w:rPr>
          <w:b w:val="0"/>
          <w:szCs w:val="24"/>
        </w:rPr>
        <w:t>е(</w:t>
      </w:r>
      <w:proofErr w:type="gramEnd"/>
      <w:r w:rsidRPr="002C6C88">
        <w:rPr>
          <w:b w:val="0"/>
          <w:szCs w:val="24"/>
        </w:rPr>
        <w:t>ие</w:t>
      </w:r>
      <w:r w:rsidR="003776BB" w:rsidRPr="002C6C88">
        <w:rPr>
          <w:b w:val="0"/>
          <w:szCs w:val="24"/>
        </w:rPr>
        <w:t>)</w:t>
      </w:r>
      <w:r w:rsidRPr="002C6C88">
        <w:rPr>
          <w:b w:val="0"/>
          <w:szCs w:val="24"/>
        </w:rPr>
        <w:t xml:space="preserve"> задани</w:t>
      </w:r>
      <w:r w:rsidR="003776BB" w:rsidRPr="002C6C88">
        <w:rPr>
          <w:b w:val="0"/>
          <w:szCs w:val="24"/>
        </w:rPr>
        <w:t>е(</w:t>
      </w:r>
      <w:r w:rsidRPr="002C6C88">
        <w:rPr>
          <w:b w:val="0"/>
          <w:szCs w:val="24"/>
        </w:rPr>
        <w:t>я</w:t>
      </w:r>
      <w:r w:rsidR="003776BB" w:rsidRPr="002C6C88">
        <w:rPr>
          <w:b w:val="0"/>
          <w:szCs w:val="24"/>
        </w:rPr>
        <w:t>)</w:t>
      </w:r>
      <w:r w:rsidRPr="002C6C88">
        <w:rPr>
          <w:b w:val="0"/>
          <w:szCs w:val="24"/>
        </w:rPr>
        <w:t xml:space="preserve"> </w:t>
      </w:r>
      <w:r w:rsidR="00A154B7" w:rsidRPr="002C6C88">
        <w:rPr>
          <w:b w:val="0"/>
          <w:szCs w:val="24"/>
        </w:rPr>
        <w:t xml:space="preserve">по Лоту №1 (подраздел </w:t>
      </w:r>
      <w:r w:rsidR="00AD2F1E" w:rsidRPr="002C6C88">
        <w:rPr>
          <w:b w:val="0"/>
          <w:szCs w:val="24"/>
        </w:rPr>
        <w:fldChar w:fldCharType="begin"/>
      </w:r>
      <w:r w:rsidR="00A154B7" w:rsidRPr="002C6C88">
        <w:rPr>
          <w:b w:val="0"/>
          <w:szCs w:val="24"/>
        </w:rPr>
        <w:instrText xml:space="preserve"> REF _Ref440275279 \r \h </w:instrText>
      </w:r>
      <w:r w:rsidR="00D63652" w:rsidRPr="002C6C88">
        <w:rPr>
          <w:b w:val="0"/>
          <w:szCs w:val="24"/>
        </w:rPr>
        <w:instrText xml:space="preserve"> \* MERGEFORMAT </w:instrText>
      </w:r>
      <w:r w:rsidR="00AD2F1E" w:rsidRPr="002C6C88">
        <w:rPr>
          <w:b w:val="0"/>
          <w:szCs w:val="24"/>
        </w:rPr>
      </w:r>
      <w:r w:rsidR="00AD2F1E" w:rsidRPr="002C6C88">
        <w:rPr>
          <w:b w:val="0"/>
          <w:szCs w:val="24"/>
        </w:rPr>
        <w:fldChar w:fldCharType="separate"/>
      </w:r>
      <w:r w:rsidR="00DA443D" w:rsidRPr="002C6C88">
        <w:rPr>
          <w:b w:val="0"/>
          <w:szCs w:val="24"/>
        </w:rPr>
        <w:t>1.1.4</w:t>
      </w:r>
      <w:r w:rsidR="00AD2F1E" w:rsidRPr="002C6C88">
        <w:rPr>
          <w:b w:val="0"/>
          <w:szCs w:val="24"/>
        </w:rPr>
        <w:fldChar w:fldCharType="end"/>
      </w:r>
      <w:r w:rsidR="00A154B7" w:rsidRPr="002C6C88">
        <w:rPr>
          <w:b w:val="0"/>
          <w:szCs w:val="24"/>
        </w:rPr>
        <w:t>)</w:t>
      </w:r>
      <w:r w:rsidRPr="002C6C88">
        <w:rPr>
          <w:b w:val="0"/>
          <w:szCs w:val="24"/>
        </w:rPr>
        <w:t xml:space="preserve"> изложен</w:t>
      </w:r>
      <w:r w:rsidR="00F463E8" w:rsidRPr="002C6C88">
        <w:rPr>
          <w:b w:val="0"/>
          <w:szCs w:val="24"/>
        </w:rPr>
        <w:t>о(</w:t>
      </w:r>
      <w:r w:rsidRPr="002C6C88">
        <w:rPr>
          <w:b w:val="0"/>
          <w:szCs w:val="24"/>
        </w:rPr>
        <w:t>ы</w:t>
      </w:r>
      <w:r w:rsidR="00F463E8" w:rsidRPr="002C6C88">
        <w:rPr>
          <w:b w:val="0"/>
          <w:szCs w:val="24"/>
        </w:rPr>
        <w:t>)</w:t>
      </w:r>
      <w:r w:rsidRPr="002C6C88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2C6C88">
        <w:rPr>
          <w:b w:val="0"/>
          <w:szCs w:val="24"/>
        </w:rPr>
        <w:t>Участник</w:t>
      </w:r>
      <w:r w:rsidRPr="002C6C88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2C6C88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2C6C88">
        <w:t xml:space="preserve">Требование к </w:t>
      </w:r>
      <w:bookmarkEnd w:id="809"/>
      <w:bookmarkEnd w:id="810"/>
      <w:bookmarkEnd w:id="811"/>
      <w:r w:rsidR="00C3704B" w:rsidRPr="002C6C88">
        <w:t>закупаемым услугам</w:t>
      </w:r>
      <w:bookmarkEnd w:id="812"/>
    </w:p>
    <w:p w:rsidR="002B5044" w:rsidRPr="002C6C88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2C6C88">
        <w:rPr>
          <w:b w:val="0"/>
          <w:szCs w:val="24"/>
        </w:rPr>
        <w:t xml:space="preserve">Дополнительные требования к </w:t>
      </w:r>
      <w:r w:rsidR="00C3704B" w:rsidRPr="002C6C88">
        <w:rPr>
          <w:b w:val="0"/>
          <w:szCs w:val="24"/>
        </w:rPr>
        <w:t>закупаемым услугам</w:t>
      </w:r>
      <w:r w:rsidR="003776BB" w:rsidRPr="002C6C88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2C6C88">
        <w:rPr>
          <w:b w:val="0"/>
          <w:szCs w:val="24"/>
          <w:lang w:eastAsia="ru-RU"/>
        </w:rPr>
        <w:t>м(</w:t>
      </w:r>
      <w:proofErr w:type="gramEnd"/>
      <w:r w:rsidR="003776BB" w:rsidRPr="002C6C88">
        <w:rPr>
          <w:b w:val="0"/>
          <w:szCs w:val="24"/>
          <w:lang w:eastAsia="ru-RU"/>
        </w:rPr>
        <w:t>их) задании(ях)) к настоящей Документации. При несоблюдении требований Техническог</w:t>
      </w:r>
      <w:proofErr w:type="gramStart"/>
      <w:r w:rsidR="003776BB" w:rsidRPr="002C6C88">
        <w:rPr>
          <w:b w:val="0"/>
          <w:szCs w:val="24"/>
          <w:lang w:eastAsia="ru-RU"/>
        </w:rPr>
        <w:t>о(</w:t>
      </w:r>
      <w:proofErr w:type="gramEnd"/>
      <w:r w:rsidR="003776BB" w:rsidRPr="002C6C88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2C6C88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2C6C88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2C6C88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2C6C88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2C6C88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2C6C88" w:rsidRDefault="002B5044" w:rsidP="002B5044">
      <w:pPr>
        <w:spacing w:before="100" w:beforeAutospacing="1" w:after="100" w:afterAutospacing="1" w:line="240" w:lineRule="auto"/>
      </w:pPr>
    </w:p>
    <w:p w:rsidR="002B5044" w:rsidRPr="002C6C88" w:rsidRDefault="002B5044" w:rsidP="002B5044">
      <w:pPr>
        <w:pStyle w:val="11"/>
        <w:rPr>
          <w:lang w:eastAsia="ru-RU"/>
        </w:rPr>
      </w:pPr>
    </w:p>
    <w:p w:rsidR="00E35404" w:rsidRPr="002C6C88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2C6C8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2C6C88">
        <w:rPr>
          <w:szCs w:val="24"/>
        </w:rPr>
        <w:t xml:space="preserve"> </w:t>
      </w:r>
    </w:p>
    <w:p w:rsidR="004F4D80" w:rsidRPr="002C6C88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2C6C88">
        <w:t xml:space="preserve">Письмо о подаче оферты </w:t>
      </w:r>
      <w:bookmarkStart w:id="860" w:name="_Ref22846535"/>
      <w:r w:rsidRPr="002C6C88">
        <w:t>(</w:t>
      </w:r>
      <w:bookmarkEnd w:id="860"/>
      <w:r w:rsidRPr="002C6C88">
        <w:t xml:space="preserve">форма </w:t>
      </w:r>
      <w:r w:rsidRPr="002C6C88">
        <w:rPr>
          <w:noProof/>
        </w:rPr>
        <w:t>1</w:t>
      </w:r>
      <w:r w:rsidRPr="002C6C88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2C6C88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2C6C88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2C6C88">
        <w:rPr>
          <w:sz w:val="24"/>
          <w:szCs w:val="24"/>
        </w:rPr>
        <w:t>«_____»_______________ года</w:t>
      </w:r>
    </w:p>
    <w:p w:rsidR="004F4D80" w:rsidRPr="002C6C88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2C6C88">
        <w:rPr>
          <w:sz w:val="24"/>
          <w:szCs w:val="24"/>
        </w:rPr>
        <w:t>№________________________</w:t>
      </w:r>
    </w:p>
    <w:p w:rsidR="004F4D80" w:rsidRPr="002C6C88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2C6C88">
        <w:rPr>
          <w:sz w:val="24"/>
          <w:szCs w:val="24"/>
        </w:rPr>
        <w:t>Уважаемые господа!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Изучив Извещение о проведении </w:t>
      </w:r>
      <w:r w:rsidR="00C236C0" w:rsidRPr="002C6C88">
        <w:rPr>
          <w:sz w:val="24"/>
          <w:szCs w:val="24"/>
        </w:rPr>
        <w:t>запроса предложений</w:t>
      </w:r>
      <w:r w:rsidRPr="002C6C88">
        <w:rPr>
          <w:sz w:val="24"/>
          <w:szCs w:val="24"/>
        </w:rPr>
        <w:t xml:space="preserve">, опубликованное </w:t>
      </w:r>
      <w:proofErr w:type="gramStart"/>
      <w:r w:rsidRPr="002C6C88">
        <w:rPr>
          <w:sz w:val="24"/>
          <w:szCs w:val="24"/>
        </w:rPr>
        <w:t>в</w:t>
      </w:r>
      <w:proofErr w:type="gramEnd"/>
      <w:r w:rsidRPr="002C6C88">
        <w:rPr>
          <w:sz w:val="24"/>
          <w:szCs w:val="24"/>
        </w:rPr>
        <w:t xml:space="preserve"> [</w:t>
      </w:r>
      <w:r w:rsidRPr="002C6C88">
        <w:rPr>
          <w:rStyle w:val="aa"/>
          <w:sz w:val="24"/>
          <w:szCs w:val="24"/>
        </w:rPr>
        <w:t xml:space="preserve">указывается </w:t>
      </w:r>
      <w:proofErr w:type="gramStart"/>
      <w:r w:rsidRPr="002C6C88">
        <w:rPr>
          <w:rStyle w:val="aa"/>
          <w:sz w:val="24"/>
          <w:szCs w:val="24"/>
        </w:rPr>
        <w:t>дата</w:t>
      </w:r>
      <w:proofErr w:type="gramEnd"/>
      <w:r w:rsidRPr="002C6C88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2C6C88">
        <w:rPr>
          <w:rStyle w:val="aa"/>
          <w:sz w:val="24"/>
          <w:szCs w:val="24"/>
        </w:rPr>
        <w:t>запроса предложений</w:t>
      </w:r>
      <w:r w:rsidRPr="002C6C88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2C6C88">
        <w:rPr>
          <w:sz w:val="24"/>
          <w:szCs w:val="24"/>
        </w:rPr>
        <w:t xml:space="preserve">], и </w:t>
      </w:r>
      <w:r w:rsidR="00C236C0" w:rsidRPr="002C6C88">
        <w:rPr>
          <w:sz w:val="24"/>
          <w:szCs w:val="24"/>
        </w:rPr>
        <w:t>Документацию по запросу предложений</w:t>
      </w:r>
      <w:r w:rsidRPr="002C6C88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2C6C88">
        <w:rPr>
          <w:sz w:val="24"/>
          <w:szCs w:val="24"/>
        </w:rPr>
        <w:t>запроса предложений</w:t>
      </w:r>
      <w:r w:rsidRPr="002C6C88">
        <w:rPr>
          <w:sz w:val="24"/>
          <w:szCs w:val="24"/>
        </w:rPr>
        <w:t>,</w:t>
      </w:r>
    </w:p>
    <w:p w:rsidR="004F4D80" w:rsidRPr="002C6C88" w:rsidRDefault="004F4D80" w:rsidP="004F4D80">
      <w:pPr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_____________________________________________________________________________,</w:t>
      </w:r>
    </w:p>
    <w:p w:rsidR="004F4D80" w:rsidRPr="002C6C88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(полное наименование </w:t>
      </w:r>
      <w:r w:rsidR="00C236C0" w:rsidRPr="002C6C88">
        <w:rPr>
          <w:sz w:val="24"/>
          <w:szCs w:val="24"/>
          <w:vertAlign w:val="superscript"/>
        </w:rPr>
        <w:t>Участник</w:t>
      </w:r>
      <w:r w:rsidRPr="002C6C88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2C6C88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>зарегистрированное</w:t>
      </w:r>
      <w:proofErr w:type="gramEnd"/>
      <w:r w:rsidRPr="002C6C88">
        <w:rPr>
          <w:sz w:val="24"/>
          <w:szCs w:val="24"/>
        </w:rPr>
        <w:t xml:space="preserve"> по адресу ___________________________________________________,</w:t>
      </w:r>
    </w:p>
    <w:p w:rsidR="004F4D80" w:rsidRPr="002C6C88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(юридический адрес </w:t>
      </w:r>
      <w:r w:rsidR="00C236C0" w:rsidRPr="002C6C88">
        <w:rPr>
          <w:sz w:val="24"/>
          <w:szCs w:val="24"/>
          <w:vertAlign w:val="superscript"/>
        </w:rPr>
        <w:t>Участник</w:t>
      </w:r>
      <w:r w:rsidRPr="002C6C88">
        <w:rPr>
          <w:sz w:val="24"/>
          <w:szCs w:val="24"/>
          <w:vertAlign w:val="superscript"/>
        </w:rPr>
        <w:t>а)</w:t>
      </w:r>
    </w:p>
    <w:p w:rsidR="004F4D80" w:rsidRPr="002C6C88" w:rsidRDefault="004F4D80" w:rsidP="004F4D80">
      <w:pPr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предлагает заключить Договор на </w:t>
      </w:r>
      <w:r w:rsidR="00541FAB" w:rsidRPr="002C6C88">
        <w:rPr>
          <w:sz w:val="24"/>
          <w:szCs w:val="24"/>
        </w:rPr>
        <w:t>оказание</w:t>
      </w:r>
      <w:r w:rsidRPr="002C6C88">
        <w:rPr>
          <w:sz w:val="24"/>
          <w:szCs w:val="24"/>
        </w:rPr>
        <w:t xml:space="preserve"> следующ</w:t>
      </w:r>
      <w:r w:rsidR="00541FAB" w:rsidRPr="002C6C88">
        <w:rPr>
          <w:sz w:val="24"/>
          <w:szCs w:val="24"/>
        </w:rPr>
        <w:t>их</w:t>
      </w:r>
      <w:r w:rsidRPr="002C6C88">
        <w:rPr>
          <w:sz w:val="24"/>
          <w:szCs w:val="24"/>
        </w:rPr>
        <w:t xml:space="preserve"> </w:t>
      </w:r>
      <w:r w:rsidR="00541FAB" w:rsidRPr="002C6C88">
        <w:rPr>
          <w:sz w:val="24"/>
          <w:szCs w:val="24"/>
        </w:rPr>
        <w:t>услуг</w:t>
      </w:r>
      <w:r w:rsidRPr="002C6C88">
        <w:rPr>
          <w:sz w:val="24"/>
          <w:szCs w:val="24"/>
        </w:rPr>
        <w:t>:</w:t>
      </w:r>
    </w:p>
    <w:p w:rsidR="004F4D80" w:rsidRPr="002C6C88" w:rsidRDefault="004F4D80" w:rsidP="004F4D80">
      <w:pPr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_______________________________________________________________________________</w:t>
      </w:r>
    </w:p>
    <w:p w:rsidR="004F4D80" w:rsidRPr="002C6C88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(краткое описание предлагаем</w:t>
      </w:r>
      <w:r w:rsidR="00541FAB" w:rsidRPr="002C6C88">
        <w:rPr>
          <w:sz w:val="24"/>
          <w:szCs w:val="24"/>
          <w:vertAlign w:val="superscript"/>
        </w:rPr>
        <w:t>ых</w:t>
      </w:r>
      <w:r w:rsidRPr="002C6C88">
        <w:rPr>
          <w:sz w:val="24"/>
          <w:szCs w:val="24"/>
          <w:vertAlign w:val="superscript"/>
        </w:rPr>
        <w:t xml:space="preserve"> </w:t>
      </w:r>
      <w:r w:rsidR="00541FAB" w:rsidRPr="002C6C88">
        <w:rPr>
          <w:sz w:val="24"/>
          <w:szCs w:val="24"/>
          <w:vertAlign w:val="superscript"/>
        </w:rPr>
        <w:t>услуг</w:t>
      </w:r>
      <w:r w:rsidRPr="002C6C88">
        <w:rPr>
          <w:sz w:val="24"/>
          <w:szCs w:val="24"/>
          <w:vertAlign w:val="superscript"/>
        </w:rPr>
        <w:t>)</w:t>
      </w:r>
    </w:p>
    <w:p w:rsidR="004F4D80" w:rsidRPr="002C6C88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на условиях и в соответствии с </w:t>
      </w:r>
      <w:r w:rsidR="00975C64" w:rsidRPr="002C6C88">
        <w:rPr>
          <w:sz w:val="24"/>
          <w:szCs w:val="24"/>
        </w:rPr>
        <w:t xml:space="preserve">Техническим предложением, Графиком </w:t>
      </w:r>
      <w:r w:rsidR="00673C59" w:rsidRPr="002C6C88">
        <w:rPr>
          <w:sz w:val="24"/>
          <w:szCs w:val="24"/>
        </w:rPr>
        <w:t>оказания услуг</w:t>
      </w:r>
      <w:r w:rsidR="00975C64" w:rsidRPr="002C6C88">
        <w:rPr>
          <w:sz w:val="24"/>
          <w:szCs w:val="24"/>
        </w:rPr>
        <w:t xml:space="preserve">, </w:t>
      </w:r>
      <w:r w:rsidR="00673C59" w:rsidRPr="002C6C88">
        <w:rPr>
          <w:sz w:val="24"/>
          <w:szCs w:val="24"/>
        </w:rPr>
        <w:t>Графиком оплаты оказания услуг</w:t>
      </w:r>
      <w:r w:rsidR="00975C64" w:rsidRPr="002C6C88">
        <w:rPr>
          <w:sz w:val="24"/>
          <w:szCs w:val="24"/>
        </w:rPr>
        <w:t>, Сводной таблицей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975C64" w:rsidRPr="002C6C88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2C6C88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2C6C88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right="-45" w:firstLine="0"/>
            </w:pPr>
            <w:r w:rsidRPr="002C6C88">
              <w:t xml:space="preserve">Итоговая стоимость </w:t>
            </w:r>
            <w:r w:rsidR="00C236C0" w:rsidRPr="002C6C88">
              <w:t>Заявки</w:t>
            </w:r>
            <w:r w:rsidRPr="002C6C88">
              <w:t xml:space="preserve"> без НДС, руб.РФ.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</w:pPr>
            <w:r w:rsidRPr="002C6C88">
              <w:rPr>
                <w:rStyle w:val="aa"/>
                <w:b w:val="0"/>
                <w:i w:val="0"/>
              </w:rPr>
              <w:t xml:space="preserve">по лоту № </w:t>
            </w:r>
            <w:r w:rsidRPr="002C6C88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2C6C88">
              <w:rPr>
                <w:rStyle w:val="aa"/>
                <w:b w:val="0"/>
              </w:rPr>
              <w:t>Участник</w:t>
            </w:r>
            <w:r w:rsidRPr="002C6C88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</w:pPr>
            <w:r w:rsidRPr="002C6C88">
              <w:t>(итоговая стоимость, рублей</w:t>
            </w:r>
            <w:r w:rsidRPr="002C6C88">
              <w:rPr>
                <w:rStyle w:val="aa"/>
                <w:b w:val="0"/>
                <w:i w:val="0"/>
              </w:rPr>
              <w:t xml:space="preserve"> РФ</w:t>
            </w:r>
            <w:r w:rsidRPr="002C6C88">
              <w:t>, без НДС)</w:t>
            </w:r>
          </w:p>
        </w:tc>
      </w:tr>
      <w:tr w:rsidR="004F4D80" w:rsidRPr="002C6C88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firstLine="0"/>
            </w:pPr>
            <w:r w:rsidRPr="002C6C88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</w:pPr>
            <w:r w:rsidRPr="002C6C88">
              <w:t>(НДС по итоговой стоимости, рублей)</w:t>
            </w:r>
          </w:p>
        </w:tc>
      </w:tr>
      <w:tr w:rsidR="004F4D80" w:rsidRPr="002C6C88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firstLine="0"/>
            </w:pPr>
            <w:r w:rsidRPr="002C6C88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</w:pPr>
            <w:r w:rsidRPr="002C6C88">
              <w:t>(полная итоговая стоимость, рублей, с НДС)</w:t>
            </w:r>
          </w:p>
        </w:tc>
      </w:tr>
    </w:tbl>
    <w:p w:rsidR="004F4D80" w:rsidRPr="002C6C88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2C6C88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2C6C88" w:rsidTr="004F4D80">
        <w:trPr>
          <w:trHeight w:val="546"/>
        </w:trPr>
        <w:tc>
          <w:tcPr>
            <w:tcW w:w="547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№</w:t>
            </w:r>
          </w:p>
          <w:p w:rsidR="004F4D80" w:rsidRPr="002C6C88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2C6C88">
              <w:rPr>
                <w:rStyle w:val="aa"/>
                <w:b w:val="0"/>
                <w:i w:val="0"/>
              </w:rPr>
              <w:t>п</w:t>
            </w:r>
            <w:proofErr w:type="gramEnd"/>
            <w:r w:rsidRPr="002C6C88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2C6C88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t>(полная итоговая стоимость, рублей, без НДС)</w:t>
            </w:r>
          </w:p>
        </w:tc>
      </w:tr>
      <w:tr w:rsidR="004F4D80" w:rsidRPr="002C6C88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t>(НДС по итоговой стоимости, рублей)</w:t>
            </w:r>
          </w:p>
        </w:tc>
      </w:tr>
      <w:tr w:rsidR="004F4D80" w:rsidRPr="002C6C88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</w:pPr>
            <w:r w:rsidRPr="002C6C88">
              <w:t>(полная итоговая стоимость, рублей, с НДС)</w:t>
            </w:r>
          </w:p>
        </w:tc>
      </w:tr>
      <w:tr w:rsidR="004F4D80" w:rsidRPr="002C6C88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t>(полная итоговая стоимость, рублей, без НДС)</w:t>
            </w:r>
          </w:p>
        </w:tc>
      </w:tr>
      <w:tr w:rsidR="004F4D80" w:rsidRPr="002C6C88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t>(НДС по итоговой стоимости, рублей)</w:t>
            </w:r>
          </w:p>
        </w:tc>
      </w:tr>
      <w:tr w:rsidR="004F4D80" w:rsidRPr="002C6C88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</w:pPr>
            <w:r w:rsidRPr="002C6C88">
              <w:t>(полная итоговая стоимость, рублей, с НДС)</w:t>
            </w:r>
          </w:p>
        </w:tc>
      </w:tr>
    </w:tbl>
    <w:p w:rsidR="004F4D80" w:rsidRPr="002C6C88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2C6C88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2C6C88">
        <w:rPr>
          <w:b/>
          <w:szCs w:val="24"/>
        </w:rPr>
        <w:t xml:space="preserve">Срок </w:t>
      </w:r>
      <w:r w:rsidR="00CC3DAD" w:rsidRPr="002C6C88">
        <w:rPr>
          <w:b/>
          <w:szCs w:val="24"/>
        </w:rPr>
        <w:t>оказания услуг</w:t>
      </w:r>
      <w:r w:rsidRPr="002C6C88">
        <w:rPr>
          <w:b/>
          <w:szCs w:val="24"/>
        </w:rPr>
        <w:t xml:space="preserve">: </w:t>
      </w:r>
    </w:p>
    <w:p w:rsidR="004F4D80" w:rsidRPr="002C6C88" w:rsidRDefault="004F4D80" w:rsidP="004F4D80">
      <w:pPr>
        <w:pStyle w:val="Times120"/>
        <w:widowControl w:val="0"/>
        <w:rPr>
          <w:szCs w:val="24"/>
        </w:rPr>
      </w:pPr>
      <w:r w:rsidRPr="002C6C88">
        <w:rPr>
          <w:szCs w:val="24"/>
        </w:rPr>
        <w:t xml:space="preserve">Начало </w:t>
      </w:r>
      <w:r w:rsidR="00CC3DAD" w:rsidRPr="002C6C88">
        <w:rPr>
          <w:szCs w:val="24"/>
        </w:rPr>
        <w:t>оказания услуг</w:t>
      </w:r>
      <w:r w:rsidRPr="002C6C88">
        <w:rPr>
          <w:szCs w:val="24"/>
        </w:rPr>
        <w:t xml:space="preserve">: </w:t>
      </w:r>
      <w:r w:rsidRPr="002C6C88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2C6C88">
        <w:rPr>
          <w:szCs w:val="24"/>
        </w:rPr>
        <w:t>.</w:t>
      </w:r>
    </w:p>
    <w:p w:rsidR="004F4D80" w:rsidRPr="002C6C88" w:rsidRDefault="004F4D80" w:rsidP="004F4D80">
      <w:pPr>
        <w:pStyle w:val="Times120"/>
        <w:widowControl w:val="0"/>
        <w:rPr>
          <w:szCs w:val="24"/>
        </w:rPr>
      </w:pPr>
      <w:r w:rsidRPr="002C6C88">
        <w:rPr>
          <w:szCs w:val="24"/>
        </w:rPr>
        <w:t xml:space="preserve">Окончание </w:t>
      </w:r>
      <w:r w:rsidR="00CC3DAD" w:rsidRPr="002C6C88">
        <w:rPr>
          <w:szCs w:val="24"/>
        </w:rPr>
        <w:t>оказания услуг</w:t>
      </w:r>
      <w:r w:rsidRPr="002C6C88">
        <w:rPr>
          <w:szCs w:val="24"/>
        </w:rPr>
        <w:t xml:space="preserve">: </w:t>
      </w:r>
      <w:r w:rsidRPr="002C6C88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2C6C88">
        <w:rPr>
          <w:szCs w:val="24"/>
        </w:rPr>
        <w:t>.</w:t>
      </w:r>
    </w:p>
    <w:p w:rsidR="004F4D80" w:rsidRPr="002C6C88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2C6C88">
        <w:rPr>
          <w:b/>
          <w:szCs w:val="24"/>
        </w:rPr>
        <w:t xml:space="preserve">Условия оплаты </w:t>
      </w:r>
      <w:r w:rsidR="00CC3DAD" w:rsidRPr="002C6C88">
        <w:rPr>
          <w:b/>
          <w:szCs w:val="24"/>
        </w:rPr>
        <w:t>оказания услуг</w:t>
      </w:r>
      <w:r w:rsidRPr="002C6C88">
        <w:rPr>
          <w:b/>
          <w:iCs/>
          <w:szCs w:val="24"/>
        </w:rPr>
        <w:t>:</w:t>
      </w:r>
      <w:r w:rsidRPr="002C6C88">
        <w:rPr>
          <w:iCs/>
          <w:szCs w:val="24"/>
        </w:rPr>
        <w:t xml:space="preserve"> </w:t>
      </w:r>
      <w:r w:rsidRPr="002C6C88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2C6C88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2C6C88">
        <w:rPr>
          <w:rStyle w:val="aa"/>
          <w:bCs w:val="0"/>
          <w:snapToGrid w:val="0"/>
          <w:sz w:val="16"/>
          <w:szCs w:val="16"/>
        </w:rPr>
        <w:t>__</w:t>
      </w:r>
      <w:r w:rsidRPr="002C6C88">
        <w:rPr>
          <w:iCs/>
          <w:szCs w:val="24"/>
        </w:rPr>
        <w:t>.</w:t>
      </w:r>
    </w:p>
    <w:p w:rsidR="004F4D80" w:rsidRPr="002C6C88" w:rsidRDefault="004F4D80" w:rsidP="004F4D80">
      <w:pPr>
        <w:spacing w:after="120" w:line="240" w:lineRule="auto"/>
        <w:rPr>
          <w:sz w:val="24"/>
          <w:szCs w:val="24"/>
        </w:rPr>
      </w:pPr>
      <w:r w:rsidRPr="002C6C88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2C6C88" w:rsidRDefault="004F4D80" w:rsidP="004F4D80">
      <w:pPr>
        <w:spacing w:after="60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Настоящая </w:t>
      </w:r>
      <w:r w:rsidR="00C236C0" w:rsidRPr="002C6C88">
        <w:rPr>
          <w:sz w:val="24"/>
          <w:szCs w:val="24"/>
        </w:rPr>
        <w:t>Заявка</w:t>
      </w:r>
      <w:r w:rsidRPr="002C6C88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2C6C88">
        <w:rPr>
          <w:sz w:val="24"/>
          <w:szCs w:val="24"/>
        </w:rPr>
        <w:t>1</w:t>
      </w:r>
      <w:r w:rsidRPr="002C6C88">
        <w:rPr>
          <w:sz w:val="24"/>
          <w:szCs w:val="24"/>
        </w:rPr>
        <w:t>_ года.</w:t>
      </w:r>
    </w:p>
    <w:p w:rsidR="00975C64" w:rsidRPr="002C6C88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C6C88">
        <w:rPr>
          <w:sz w:val="24"/>
          <w:szCs w:val="24"/>
        </w:rPr>
        <w:t>Данная Заявка подается с пониманием того, что:</w:t>
      </w:r>
    </w:p>
    <w:p w:rsidR="00975C64" w:rsidRPr="002C6C88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C6C88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2C6C88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C6C88">
        <w:rPr>
          <w:sz w:val="24"/>
          <w:szCs w:val="24"/>
        </w:rPr>
        <w:t>вы оставляете за собой право:</w:t>
      </w:r>
    </w:p>
    <w:p w:rsidR="00975C64" w:rsidRPr="002C6C88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2C6C88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2C6C88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отклонить все заявки.</w:t>
      </w:r>
    </w:p>
    <w:p w:rsidR="00975C64" w:rsidRPr="002C6C88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C6C88">
        <w:rPr>
          <w:sz w:val="24"/>
          <w:szCs w:val="24"/>
        </w:rPr>
        <w:t>______________(</w:t>
      </w:r>
      <w:r w:rsidRPr="002C6C88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2C6C88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не изменять (не вносить изменения) в Заявку </w:t>
      </w:r>
      <w:r w:rsidR="00975C64" w:rsidRPr="002C6C88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2C6C88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предоставлять достоверные и не</w:t>
      </w:r>
      <w:r w:rsidR="006B4ED4" w:rsidRPr="002C6C88">
        <w:rPr>
          <w:sz w:val="24"/>
          <w:szCs w:val="24"/>
        </w:rPr>
        <w:t>фальсифицированны</w:t>
      </w:r>
      <w:r w:rsidRPr="002C6C88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2C6C88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2C6C88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2C6C88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2C6C88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2C6C88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предоставить в качестве </w:t>
      </w:r>
      <w:proofErr w:type="gramStart"/>
      <w:r w:rsidRPr="002C6C88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2C6C88">
        <w:rPr>
          <w:sz w:val="24"/>
          <w:szCs w:val="24"/>
        </w:rPr>
        <w:t xml:space="preserve"> в составе подаваемой Заявки Соглашение о неустойке </w:t>
      </w:r>
      <w:r w:rsidRPr="002C6C88">
        <w:rPr>
          <w:bCs w:val="0"/>
          <w:sz w:val="24"/>
          <w:szCs w:val="24"/>
        </w:rPr>
        <w:t xml:space="preserve">по форме и в соответствии с инструкциями, </w:t>
      </w:r>
      <w:r w:rsidRPr="002C6C88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2C6C88">
        <w:rPr>
          <w:spacing w:val="-1"/>
          <w:sz w:val="24"/>
          <w:szCs w:val="24"/>
        </w:rPr>
        <w:t>,</w:t>
      </w:r>
      <w:r w:rsidR="005C0B25" w:rsidRPr="002C6C88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2C6C88">
        <w:rPr>
          <w:sz w:val="24"/>
          <w:szCs w:val="24"/>
        </w:rPr>
        <w:t xml:space="preserve"> в установленный в документации о закупке срок</w:t>
      </w:r>
      <w:r w:rsidRPr="002C6C88">
        <w:rPr>
          <w:i/>
          <w:sz w:val="24"/>
          <w:szCs w:val="24"/>
        </w:rPr>
        <w:t>.</w:t>
      </w:r>
    </w:p>
    <w:p w:rsidR="00975C64" w:rsidRPr="002C6C88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2C6C88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C6C88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2C6C88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2C6C88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2C6C88">
        <w:rPr>
          <w:sz w:val="24"/>
          <w:szCs w:val="24"/>
        </w:rPr>
        <w:t>является полностью правоспособным;</w:t>
      </w:r>
    </w:p>
    <w:p w:rsidR="00975C64" w:rsidRPr="002C6C88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>является полностью дееспособным [</w:t>
      </w:r>
      <w:r w:rsidRPr="002C6C88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2C6C88">
        <w:rPr>
          <w:rStyle w:val="FTN-"/>
          <w:sz w:val="24"/>
          <w:szCs w:val="24"/>
        </w:rPr>
        <w:t xml:space="preserve"> </w:t>
      </w:r>
      <w:proofErr w:type="gramStart"/>
      <w:r w:rsidRPr="002C6C88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2C6C88">
        <w:rPr>
          <w:sz w:val="24"/>
          <w:szCs w:val="24"/>
        </w:rPr>
        <w:t>;</w:t>
      </w:r>
      <w:proofErr w:type="gramEnd"/>
    </w:p>
    <w:p w:rsidR="00975C64" w:rsidRPr="002C6C88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2C6C88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2C6C88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2C6C88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2C6C88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2C6C88">
        <w:rPr>
          <w:i/>
          <w:iCs/>
          <w:sz w:val="24"/>
          <w:szCs w:val="24"/>
        </w:rPr>
        <w:t xml:space="preserve">Наименование Участника, </w:t>
      </w:r>
      <w:r w:rsidRPr="002C6C88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2C6C88">
        <w:rPr>
          <w:i/>
          <w:iCs/>
          <w:sz w:val="24"/>
          <w:szCs w:val="24"/>
        </w:rPr>
        <w:t xml:space="preserve">Наименование Участника, </w:t>
      </w:r>
      <w:r w:rsidRPr="002C6C88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2C6C88">
        <w:rPr>
          <w:sz w:val="24"/>
          <w:szCs w:val="24"/>
        </w:rPr>
        <w:t xml:space="preserve">  ________________________(</w:t>
      </w:r>
      <w:proofErr w:type="gramStart"/>
      <w:r w:rsidRPr="002C6C88">
        <w:rPr>
          <w:i/>
          <w:iCs/>
          <w:sz w:val="24"/>
          <w:szCs w:val="24"/>
        </w:rPr>
        <w:t xml:space="preserve">Наименование Участника, </w:t>
      </w:r>
      <w:r w:rsidRPr="002C6C88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  не приостановлена.</w:t>
      </w:r>
      <w:proofErr w:type="gramEnd"/>
    </w:p>
    <w:p w:rsidR="00975C64" w:rsidRPr="002C6C88" w:rsidRDefault="00975C64" w:rsidP="00975C64">
      <w:pPr>
        <w:spacing w:after="120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2C6C88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№ </w:t>
            </w:r>
            <w:proofErr w:type="gramStart"/>
            <w:r w:rsidRPr="002C6C88">
              <w:rPr>
                <w:sz w:val="24"/>
                <w:szCs w:val="24"/>
              </w:rPr>
              <w:t>прило-жения</w:t>
            </w:r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2C6C88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2C6C88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2C6C88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2C6C88" w:rsidRDefault="00DF4A13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Pr="002C6C88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 w:rsidRPr="002C6C88">
        <w:rPr>
          <w:b/>
          <w:szCs w:val="24"/>
        </w:rPr>
        <w:br w:type="page"/>
      </w:r>
    </w:p>
    <w:p w:rsidR="004F4D80" w:rsidRPr="002C6C88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2C6C88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Письмо следует оформить на официальном бланке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а.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должен указать стоимость </w:t>
      </w:r>
      <w:r w:rsidR="00541FAB" w:rsidRPr="002C6C88">
        <w:rPr>
          <w:sz w:val="24"/>
          <w:szCs w:val="24"/>
        </w:rPr>
        <w:t>оказания услуг</w:t>
      </w:r>
      <w:r w:rsidR="004F4D80" w:rsidRPr="002C6C88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2C6C88">
        <w:rPr>
          <w:sz w:val="24"/>
          <w:szCs w:val="24"/>
        </w:rPr>
        <w:t>,Х</w:t>
      </w:r>
      <w:proofErr w:type="gramEnd"/>
      <w:r w:rsidR="004F4D80" w:rsidRPr="002C6C88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  <w:bookmarkEnd w:id="906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 w:rsidRPr="002C6C88">
        <w:rPr>
          <w:sz w:val="24"/>
          <w:szCs w:val="24"/>
        </w:rPr>
        <w:fldChar w:fldCharType="begin"/>
      </w:r>
      <w:r w:rsidR="00673C59" w:rsidRPr="002C6C88">
        <w:rPr>
          <w:sz w:val="24"/>
          <w:szCs w:val="24"/>
        </w:rPr>
        <w:instrText xml:space="preserve"> REF _Ref306008743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3.3.4</w:t>
      </w:r>
      <w:r w:rsidR="00AD2F1E" w:rsidRPr="002C6C88">
        <w:rPr>
          <w:sz w:val="24"/>
          <w:szCs w:val="24"/>
        </w:rPr>
        <w:fldChar w:fldCharType="end"/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>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_Ref55279015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3.3.1.6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 xml:space="preserve"> и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_Ref195087786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3.3.1.7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.</w:t>
      </w:r>
    </w:p>
    <w:p w:rsidR="00491992" w:rsidRPr="002C6C88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Начальная (предельная) цена, указываемая согласно п. </w:t>
      </w:r>
      <w:r w:rsidR="00AD2F1E" w:rsidRPr="002C6C88">
        <w:fldChar w:fldCharType="begin"/>
      </w:r>
      <w:r w:rsidRPr="002C6C88">
        <w:rPr>
          <w:sz w:val="24"/>
          <w:szCs w:val="24"/>
        </w:rPr>
        <w:instrText xml:space="preserve"> REF _Ref467510974 \r \h </w:instrText>
      </w:r>
      <w:r w:rsidR="002C6C88">
        <w:instrText xml:space="preserve"> \* MERGEFORMAT </w:instrText>
      </w:r>
      <w:r w:rsidR="00AD2F1E" w:rsidRPr="002C6C88">
        <w:fldChar w:fldCharType="separate"/>
      </w:r>
      <w:r w:rsidR="00DA443D" w:rsidRPr="002C6C88">
        <w:rPr>
          <w:sz w:val="24"/>
          <w:szCs w:val="24"/>
        </w:rPr>
        <w:t>5.1.2.3</w:t>
      </w:r>
      <w:r w:rsidR="00AD2F1E" w:rsidRPr="002C6C88">
        <w:fldChar w:fldCharType="end"/>
      </w:r>
      <w:r w:rsidRPr="002C6C88">
        <w:rPr>
          <w:sz w:val="24"/>
          <w:szCs w:val="24"/>
        </w:rPr>
        <w:t xml:space="preserve">, является ценой заключаемого договора, и должна соответствовать цене, указанной в п.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_Ref467510701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3.3.7.1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 xml:space="preserve"> настоящей Документации.</w:t>
      </w:r>
    </w:p>
    <w:p w:rsidR="00920CB0" w:rsidRPr="002C6C88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 w:rsidRPr="002C6C88">
        <w:br w:type="page"/>
      </w:r>
    </w:p>
    <w:p w:rsidR="00920CB0" w:rsidRPr="002C6C88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 w:rsidRPr="002C6C88"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2C6C88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2C6C88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2C6C88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2C6C88">
        <w:rPr>
          <w:b/>
          <w:color w:val="000000"/>
          <w:spacing w:val="36"/>
        </w:rPr>
        <w:t>начало формы</w:t>
      </w:r>
    </w:p>
    <w:p w:rsidR="00920CB0" w:rsidRPr="002C6C88" w:rsidRDefault="00920CB0" w:rsidP="00920CB0">
      <w:pPr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Приложение 1 к письму о подаче оферты</w:t>
      </w:r>
    </w:p>
    <w:p w:rsidR="00920CB0" w:rsidRPr="002C6C88" w:rsidRDefault="00920CB0" w:rsidP="00920CB0">
      <w:pPr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920CB0" w:rsidRPr="002C6C88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2C6C88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2C6C88">
        <w:rPr>
          <w:b/>
          <w:bCs w:val="0"/>
          <w:color w:val="000000"/>
        </w:rPr>
        <w:t>Антикоррупционные обязательства</w:t>
      </w:r>
    </w:p>
    <w:p w:rsidR="00920CB0" w:rsidRPr="002C6C88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2C6C88" w:rsidRDefault="00920CB0" w:rsidP="00920CB0">
      <w:pPr>
        <w:spacing w:line="240" w:lineRule="auto"/>
        <w:ind w:firstLine="709"/>
        <w:rPr>
          <w:color w:val="000000"/>
        </w:rPr>
      </w:pPr>
      <w:r w:rsidRPr="002C6C88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2C6C88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2C6C88" w:rsidRDefault="00920CB0" w:rsidP="00920CB0">
      <w:pPr>
        <w:widowControl w:val="0"/>
        <w:spacing w:line="240" w:lineRule="auto"/>
        <w:ind w:firstLine="709"/>
        <w:contextualSpacing/>
      </w:pPr>
      <w:r w:rsidRPr="002C6C88">
        <w:t>1.1</w:t>
      </w:r>
      <w:r w:rsidRPr="002C6C88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2C6C88">
        <w:rPr>
          <w:rFonts w:ascii="Calibri" w:hAnsi="Calibri"/>
        </w:rPr>
        <w:t xml:space="preserve"> </w:t>
      </w:r>
      <w:r w:rsidRPr="002C6C88">
        <w:t>ДЗО ПАО «Россети» (протокол от 28.11.2014 №171) (далее - Антикоррупционная политика).</w:t>
      </w:r>
    </w:p>
    <w:p w:rsidR="00920CB0" w:rsidRPr="002C6C88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2C6C88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2C6C88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2C6C88">
        <w:t>Надлежащим образом заверенный перевод на русский язык документов</w:t>
      </w:r>
      <w:r w:rsidR="00C12FA4" w:rsidRPr="002C6C88">
        <w:t xml:space="preserve"> </w:t>
      </w:r>
      <w:r w:rsidRPr="002C6C88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 w:rsidRPr="002C6C88">
        <w:t>Заявок</w:t>
      </w:r>
      <w:r w:rsidRPr="002C6C88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2C6C88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2C6C88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2C6C88">
        <w:rPr>
          <w:bCs w:val="0"/>
          <w:color w:val="000000"/>
        </w:rPr>
        <w:t>Запрещённые действия</w:t>
      </w:r>
      <w:r w:rsidRPr="002C6C88">
        <w:rPr>
          <w:color w:val="000000"/>
        </w:rPr>
        <w:t>»).</w:t>
      </w:r>
    </w:p>
    <w:p w:rsidR="00920CB0" w:rsidRPr="002C6C88" w:rsidRDefault="00920CB0" w:rsidP="00920CB0">
      <w:pPr>
        <w:spacing w:line="240" w:lineRule="auto"/>
        <w:ind w:firstLine="709"/>
        <w:rPr>
          <w:color w:val="000000"/>
        </w:rPr>
      </w:pPr>
      <w:r w:rsidRPr="002C6C88">
        <w:rPr>
          <w:color w:val="000000"/>
        </w:rPr>
        <w:t>2. 1. К Запрещ</w:t>
      </w:r>
      <w:r w:rsidRPr="002C6C88">
        <w:rPr>
          <w:bCs w:val="0"/>
          <w:color w:val="000000"/>
        </w:rPr>
        <w:t>ё</w:t>
      </w:r>
      <w:r w:rsidRPr="002C6C88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2C6C88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2C6C88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2C6C88">
        <w:rPr>
          <w:color w:val="000000"/>
        </w:rPr>
        <w:t>пред</w:t>
      </w:r>
      <w:proofErr w:type="gramEnd"/>
      <w:r w:rsidRPr="002C6C88">
        <w:rPr>
          <w:color w:val="000000"/>
        </w:rPr>
        <w:t>/</w:t>
      </w:r>
      <w:proofErr w:type="gramStart"/>
      <w:r w:rsidRPr="002C6C88">
        <w:rPr>
          <w:color w:val="000000"/>
        </w:rPr>
        <w:t>конфликта</w:t>
      </w:r>
      <w:proofErr w:type="gramEnd"/>
      <w:r w:rsidRPr="002C6C88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оказание, предложение или обещание оказать услуги;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2C6C88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2C6C88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2C6C88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2C6C88">
        <w:rPr>
          <w:lang w:val="en-US"/>
        </w:rPr>
        <w:t>C</w:t>
      </w:r>
      <w:r w:rsidRPr="002C6C88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2C6C88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2C6C88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предоставление каких-либо гарантий;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ускорение существующих процедур;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2C6C88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2C6C88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2C6C88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2C6C88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2C6C88" w:rsidRDefault="00920CB0" w:rsidP="00920CB0">
      <w:pPr>
        <w:spacing w:line="240" w:lineRule="auto"/>
        <w:ind w:firstLine="709"/>
        <w:rPr>
          <w:color w:val="000000"/>
        </w:rPr>
      </w:pPr>
      <w:r w:rsidRPr="002C6C88">
        <w:rPr>
          <w:b/>
          <w:bCs w:val="0"/>
          <w:color w:val="000000"/>
        </w:rPr>
        <w:t xml:space="preserve">Участник: </w:t>
      </w:r>
      <w:r w:rsidRPr="002C6C88">
        <w:rPr>
          <w:color w:val="000000"/>
        </w:rPr>
        <w:t>_______________/</w:t>
      </w:r>
    </w:p>
    <w:p w:rsidR="00920CB0" w:rsidRPr="002C6C88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2C6C88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2C6C88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2C6C88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2C6C88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2C6C88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2C6C88" w:rsidRDefault="007C47E3" w:rsidP="007C47E3">
      <w:pPr>
        <w:spacing w:line="240" w:lineRule="auto"/>
        <w:rPr>
          <w:sz w:val="24"/>
          <w:szCs w:val="24"/>
        </w:rPr>
      </w:pPr>
      <w:r w:rsidRPr="002C6C88">
        <w:rPr>
          <w:i/>
          <w:sz w:val="24"/>
          <w:szCs w:val="24"/>
        </w:rPr>
        <w:t xml:space="preserve">В ПАО «МРСК Центра действует система </w:t>
      </w:r>
      <w:r w:rsidRPr="002C6C88">
        <w:rPr>
          <w:i/>
          <w:iCs/>
          <w:sz w:val="24"/>
          <w:szCs w:val="24"/>
        </w:rPr>
        <w:t>предупреждения и профилактики коррупции.</w:t>
      </w:r>
      <w:r w:rsidRPr="002C6C88">
        <w:rPr>
          <w:i/>
          <w:sz w:val="24"/>
          <w:szCs w:val="24"/>
        </w:rPr>
        <w:t xml:space="preserve"> </w:t>
      </w:r>
      <w:proofErr w:type="gramStart"/>
      <w:r w:rsidRPr="002C6C88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2C6C88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2C6C88">
        <w:rPr>
          <w:i/>
          <w:sz w:val="24"/>
          <w:szCs w:val="24"/>
        </w:rPr>
        <w:t xml:space="preserve"> на корпоративном веб-сайте</w:t>
      </w:r>
      <w:r w:rsidRPr="002C6C88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2C6C88">
        <w:rPr>
          <w:i/>
          <w:sz w:val="24"/>
          <w:szCs w:val="24"/>
        </w:rPr>
        <w:t> </w:t>
      </w:r>
      <w:hyperlink r:id="rId50" w:tgtFrame="_blank" w:history="1">
        <w:r w:rsidRPr="002C6C88">
          <w:rPr>
            <w:i/>
            <w:sz w:val="24"/>
            <w:szCs w:val="24"/>
          </w:rPr>
          <w:t>doverie@mrsk-1.ru</w:t>
        </w:r>
      </w:hyperlink>
      <w:r w:rsidRPr="002C6C88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2C6C88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Pr="002C6C88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2C6C88">
        <w:br w:type="page"/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2C6C88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2C6C88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 w:rsidRPr="002C6C88">
        <w:lastRenderedPageBreak/>
        <w:t>Сводная таблица стоимости</w:t>
      </w:r>
      <w:r w:rsidR="00525723" w:rsidRPr="002C6C88">
        <w:t xml:space="preserve"> </w:t>
      </w:r>
      <w:r w:rsidR="00525723" w:rsidRPr="002C6C88">
        <w:rPr>
          <w:bCs w:val="0"/>
        </w:rPr>
        <w:t>услуг</w:t>
      </w:r>
      <w:r w:rsidR="004F4D80" w:rsidRPr="002C6C88">
        <w:t xml:space="preserve"> (форма </w:t>
      </w:r>
      <w:r w:rsidR="004F4D80" w:rsidRPr="002C6C88">
        <w:rPr>
          <w:noProof/>
        </w:rPr>
        <w:t>2</w:t>
      </w:r>
      <w:r w:rsidR="004F4D80" w:rsidRPr="002C6C88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2C6C88" w:rsidRDefault="004F4D80" w:rsidP="004F4D80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4F4D80" w:rsidRPr="002C6C88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2C6C88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 w:rsidRPr="002C6C88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 w:rsidRPr="002C6C88">
        <w:rPr>
          <w:szCs w:val="24"/>
        </w:rPr>
        <w:t xml:space="preserve"> </w:t>
      </w:r>
      <w:r w:rsidR="00525723" w:rsidRPr="002C6C88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2C6C88">
        <w:rPr>
          <w:b/>
          <w:color w:val="000000"/>
          <w:spacing w:val="36"/>
        </w:rPr>
        <w:t>начало формы</w:t>
      </w:r>
    </w:p>
    <w:p w:rsidR="004F4D80" w:rsidRPr="002C6C88" w:rsidRDefault="004F4D80" w:rsidP="004F4D80">
      <w:pPr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920CB0" w:rsidRPr="002C6C88">
        <w:rPr>
          <w:sz w:val="24"/>
          <w:szCs w:val="24"/>
        </w:rPr>
        <w:t>2</w:t>
      </w:r>
      <w:r w:rsidRPr="002C6C88">
        <w:rPr>
          <w:sz w:val="24"/>
          <w:szCs w:val="24"/>
        </w:rPr>
        <w:t xml:space="preserve"> к письму о подаче оферты</w:t>
      </w:r>
    </w:p>
    <w:p w:rsidR="004F4D80" w:rsidRPr="002C6C88" w:rsidRDefault="004F4D80" w:rsidP="004F4D80">
      <w:pPr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92C8B" w:rsidP="004F4D80">
      <w:pPr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Сводная таблица стоимости</w:t>
      </w:r>
      <w:r w:rsidR="00525723" w:rsidRPr="002C6C88">
        <w:rPr>
          <w:b/>
          <w:sz w:val="24"/>
          <w:szCs w:val="24"/>
        </w:rPr>
        <w:t xml:space="preserve"> услуг</w:t>
      </w:r>
    </w:p>
    <w:p w:rsidR="00491992" w:rsidRPr="002C6C88" w:rsidRDefault="00491992" w:rsidP="00491992">
      <w:pPr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2C6C88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2C6C88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2C6C88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2C6C88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2C6C88" w:rsidTr="00BC1324">
        <w:trPr>
          <w:trHeight w:val="944"/>
        </w:trPr>
        <w:tc>
          <w:tcPr>
            <w:tcW w:w="578" w:type="dxa"/>
          </w:tcPr>
          <w:p w:rsidR="00491992" w:rsidRPr="002C6C88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№ </w:t>
            </w:r>
            <w:proofErr w:type="gramStart"/>
            <w:r w:rsidRPr="002C6C88">
              <w:rPr>
                <w:sz w:val="24"/>
                <w:szCs w:val="24"/>
              </w:rPr>
              <w:t>п</w:t>
            </w:r>
            <w:proofErr w:type="gramEnd"/>
            <w:r w:rsidRPr="002C6C88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2C6C8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2C6C8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2C6C8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2C6C8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2C6C8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Примечания</w:t>
            </w:r>
          </w:p>
        </w:tc>
      </w:tr>
      <w:tr w:rsidR="00491992" w:rsidRPr="002C6C88" w:rsidTr="00BC1324">
        <w:trPr>
          <w:trHeight w:val="284"/>
        </w:trPr>
        <w:tc>
          <w:tcPr>
            <w:tcW w:w="15451" w:type="dxa"/>
            <w:gridSpan w:val="6"/>
          </w:tcPr>
          <w:p w:rsidR="00491992" w:rsidRPr="002C6C88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2C6C88">
              <w:rPr>
                <w:bCs w:val="0"/>
              </w:rPr>
              <w:t>Филиал ПАО «МРСК Центра»</w:t>
            </w:r>
            <w:r w:rsidRPr="002C6C88">
              <w:t xml:space="preserve"> «</w:t>
            </w:r>
            <w:r w:rsidRPr="002C6C88">
              <w:rPr>
                <w:rStyle w:val="aa"/>
                <w:b w:val="0"/>
              </w:rPr>
              <w:t>____</w:t>
            </w:r>
            <w:r w:rsidRPr="002C6C88">
              <w:rPr>
                <w:rStyle w:val="aa"/>
              </w:rPr>
              <w:t xml:space="preserve"> </w:t>
            </w:r>
            <w:r w:rsidRPr="002C6C88">
              <w:t>энерго»</w:t>
            </w: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15451" w:type="dxa"/>
            <w:gridSpan w:val="6"/>
          </w:tcPr>
          <w:p w:rsidR="00491992" w:rsidRPr="002C6C88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2C6C88">
              <w:rPr>
                <w:bCs w:val="0"/>
              </w:rPr>
              <w:t>Филиал ПАО «МРСК Центра»</w:t>
            </w:r>
            <w:r w:rsidRPr="002C6C88">
              <w:t xml:space="preserve"> «</w:t>
            </w:r>
            <w:r w:rsidRPr="002C6C88">
              <w:rPr>
                <w:rStyle w:val="aa"/>
                <w:b w:val="0"/>
              </w:rPr>
              <w:t>____</w:t>
            </w:r>
            <w:r w:rsidRPr="002C6C88">
              <w:rPr>
                <w:rStyle w:val="aa"/>
              </w:rPr>
              <w:t xml:space="preserve"> </w:t>
            </w:r>
            <w:r w:rsidRPr="002C6C88">
              <w:t>энерго»</w:t>
            </w: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504"/>
        </w:trPr>
        <w:tc>
          <w:tcPr>
            <w:tcW w:w="578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2C6C88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2C6C88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2C6C88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2C6C88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2C6C88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2C6C88">
        <w:rPr>
          <w:sz w:val="24"/>
          <w:szCs w:val="24"/>
        </w:rPr>
        <w:t>ая</w:t>
      </w:r>
      <w:r w:rsidR="004F4D80" w:rsidRPr="002C6C88">
        <w:rPr>
          <w:sz w:val="24"/>
          <w:szCs w:val="24"/>
        </w:rPr>
        <w:t xml:space="preserve"> </w:t>
      </w:r>
      <w:r w:rsidR="00841A6F" w:rsidRPr="002C6C88">
        <w:rPr>
          <w:sz w:val="24"/>
          <w:szCs w:val="24"/>
        </w:rPr>
        <w:t>Сводная таблица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2C6C88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Сводная таблица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4F4D80" w:rsidRPr="002C6C88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2C6C88">
        <w:rPr>
          <w:bCs w:val="0"/>
          <w:spacing w:val="-1"/>
          <w:sz w:val="24"/>
          <w:szCs w:val="24"/>
        </w:rPr>
        <w:t>(</w:t>
      </w:r>
      <w:r w:rsidR="007502E0" w:rsidRPr="002C6C88">
        <w:rPr>
          <w:bCs w:val="0"/>
          <w:spacing w:val="-2"/>
          <w:sz w:val="24"/>
          <w:szCs w:val="24"/>
        </w:rPr>
        <w:t>под</w:t>
      </w:r>
      <w:r w:rsidR="007502E0" w:rsidRPr="002C6C88">
        <w:rPr>
          <w:bCs w:val="0"/>
          <w:sz w:val="24"/>
          <w:szCs w:val="24"/>
        </w:rPr>
        <w:t xml:space="preserve">раздел </w:t>
      </w:r>
      <w:r w:rsidR="00AD2F1E" w:rsidRPr="002C6C88">
        <w:rPr>
          <w:bCs w:val="0"/>
          <w:sz w:val="24"/>
          <w:szCs w:val="24"/>
        </w:rPr>
        <w:fldChar w:fldCharType="begin"/>
      </w:r>
      <w:r w:rsidR="007502E0" w:rsidRPr="002C6C88">
        <w:rPr>
          <w:bCs w:val="0"/>
          <w:sz w:val="24"/>
          <w:szCs w:val="24"/>
        </w:rPr>
        <w:instrText xml:space="preserve"> REF _Ref440537086 \r \h </w:instrText>
      </w:r>
      <w:r w:rsidR="002C6C88">
        <w:rPr>
          <w:bCs w:val="0"/>
          <w:sz w:val="24"/>
          <w:szCs w:val="24"/>
        </w:rPr>
        <w:instrText xml:space="preserve"> \* MERGEFORMAT </w:instrText>
      </w:r>
      <w:r w:rsidR="00AD2F1E" w:rsidRPr="002C6C88">
        <w:rPr>
          <w:bCs w:val="0"/>
          <w:sz w:val="24"/>
          <w:szCs w:val="24"/>
        </w:rPr>
      </w:r>
      <w:r w:rsidR="00AD2F1E" w:rsidRPr="002C6C88">
        <w:rPr>
          <w:bCs w:val="0"/>
          <w:sz w:val="24"/>
          <w:szCs w:val="24"/>
        </w:rPr>
        <w:fldChar w:fldCharType="separate"/>
      </w:r>
      <w:r w:rsidR="00DA443D" w:rsidRPr="002C6C88">
        <w:rPr>
          <w:bCs w:val="0"/>
          <w:sz w:val="24"/>
          <w:szCs w:val="24"/>
        </w:rPr>
        <w:t>5.3</w:t>
      </w:r>
      <w:r w:rsidR="00AD2F1E" w:rsidRPr="002C6C88">
        <w:rPr>
          <w:bCs w:val="0"/>
          <w:sz w:val="24"/>
          <w:szCs w:val="24"/>
        </w:rPr>
        <w:fldChar w:fldCharType="end"/>
      </w:r>
      <w:r w:rsidR="007502E0" w:rsidRPr="002C6C88">
        <w:rPr>
          <w:bCs w:val="0"/>
          <w:spacing w:val="-1"/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Сводной таблице стоимости </w:t>
      </w:r>
      <w:r w:rsidRPr="002C6C88">
        <w:rPr>
          <w:bCs w:val="0"/>
          <w:sz w:val="24"/>
          <w:szCs w:val="24"/>
        </w:rPr>
        <w:t>услуг</w:t>
      </w:r>
      <w:r w:rsidRPr="002C6C88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 единицы без НДС и цена единицы с НДС. Также могут быть приведены примечания и комментарии</w:t>
      </w:r>
      <w:r w:rsidR="00BA41D1" w:rsidRPr="002C6C88">
        <w:rPr>
          <w:sz w:val="24"/>
          <w:szCs w:val="24"/>
        </w:rPr>
        <w:t>.</w:t>
      </w:r>
    </w:p>
    <w:p w:rsidR="004F4D80" w:rsidRPr="002C6C88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Все суммы в Сводной таблице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Pr="002C6C88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Pr="002C6C88">
        <w:rPr>
          <w:sz w:val="24"/>
          <w:szCs w:val="24"/>
        </w:rPr>
        <w:t xml:space="preserve"> не допускаются.</w:t>
      </w:r>
    </w:p>
    <w:p w:rsidR="004F4D80" w:rsidRPr="002C6C88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Арифметические ошибки в </w:t>
      </w:r>
      <w:r w:rsidR="00492C8B" w:rsidRPr="002C6C88">
        <w:rPr>
          <w:sz w:val="24"/>
          <w:szCs w:val="24"/>
        </w:rPr>
        <w:t>Сводной таблице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492C8B" w:rsidRPr="002C6C88">
        <w:rPr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могут быть причиной отклонения </w:t>
      </w:r>
      <w:r w:rsidR="00C236C0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а.</w:t>
      </w:r>
    </w:p>
    <w:p w:rsidR="00EA3F63" w:rsidRPr="002C6C88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RPr="002C6C88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2C6C88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2C6C88">
        <w:rPr>
          <w:color w:val="000000"/>
        </w:rPr>
        <w:lastRenderedPageBreak/>
        <w:t xml:space="preserve">Техническое предложение (форма </w:t>
      </w:r>
      <w:r w:rsidRPr="002C6C88">
        <w:rPr>
          <w:noProof/>
          <w:color w:val="000000"/>
        </w:rPr>
        <w:t>3</w:t>
      </w:r>
      <w:r w:rsidRPr="002C6C88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2C6C88" w:rsidRDefault="004F4D80" w:rsidP="004F4D80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4F4D80" w:rsidRPr="002C6C88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2C6C88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2C6C88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Приложение </w:t>
      </w:r>
      <w:r w:rsidR="00B21EC0" w:rsidRPr="002C6C88">
        <w:rPr>
          <w:color w:val="000000"/>
          <w:sz w:val="24"/>
          <w:szCs w:val="24"/>
        </w:rPr>
        <w:t>3</w:t>
      </w:r>
      <w:r w:rsidRPr="002C6C88">
        <w:rPr>
          <w:color w:val="000000"/>
          <w:sz w:val="24"/>
          <w:szCs w:val="24"/>
        </w:rPr>
        <w:t xml:space="preserve"> к письму о подаче оферты</w:t>
      </w:r>
      <w:r w:rsidRPr="002C6C88">
        <w:rPr>
          <w:color w:val="000000"/>
          <w:sz w:val="24"/>
          <w:szCs w:val="24"/>
        </w:rPr>
        <w:br/>
        <w:t>от «____»_____________ </w:t>
      </w:r>
      <w:proofErr w:type="gramStart"/>
      <w:r w:rsidRPr="002C6C88">
        <w:rPr>
          <w:color w:val="000000"/>
          <w:sz w:val="24"/>
          <w:szCs w:val="24"/>
        </w:rPr>
        <w:t>г</w:t>
      </w:r>
      <w:proofErr w:type="gramEnd"/>
      <w:r w:rsidRPr="002C6C88">
        <w:rPr>
          <w:color w:val="000000"/>
          <w:sz w:val="24"/>
          <w:szCs w:val="24"/>
        </w:rPr>
        <w:t>. №__________</w:t>
      </w:r>
    </w:p>
    <w:p w:rsidR="004F4D80" w:rsidRPr="002C6C88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2C6C88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2C6C88">
        <w:rPr>
          <w:b/>
          <w:sz w:val="24"/>
          <w:szCs w:val="24"/>
        </w:rPr>
        <w:t>Техническое предложение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2C6C88" w:rsidRDefault="00EA3F63" w:rsidP="00EA3F63">
      <w:pPr>
        <w:spacing w:before="100" w:beforeAutospacing="1" w:line="240" w:lineRule="auto"/>
      </w:pPr>
      <w:r w:rsidRPr="002C6C88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задания, которые Участник обязуется выполнить в полном объеме и соответствии с требованиями документации.</w:t>
      </w:r>
    </w:p>
    <w:p w:rsidR="00EA3F63" w:rsidRPr="002C6C88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2C6C88">
        <w:rPr>
          <w:i/>
          <w:color w:val="000000"/>
        </w:rPr>
        <w:t xml:space="preserve">В случае иных предложений по оказанию услуг </w:t>
      </w:r>
      <w:r w:rsidR="00DC552A" w:rsidRPr="002C6C88">
        <w:rPr>
          <w:i/>
          <w:color w:val="000000"/>
        </w:rPr>
        <w:t>Участник</w:t>
      </w:r>
      <w:r w:rsidRPr="002C6C88">
        <w:rPr>
          <w:i/>
          <w:color w:val="000000"/>
        </w:rPr>
        <w:t xml:space="preserve"> заполняет таблицу разногласий к Техническому заданию (раздел </w:t>
      </w:r>
      <w:r w:rsidR="00AD2F1E" w:rsidRPr="002C6C88">
        <w:rPr>
          <w:i/>
          <w:color w:val="000000"/>
        </w:rPr>
        <w:fldChar w:fldCharType="begin"/>
      </w:r>
      <w:r w:rsidRPr="002C6C88">
        <w:rPr>
          <w:i/>
          <w:color w:val="000000"/>
        </w:rPr>
        <w:instrText xml:space="preserve"> REF _Ref440270568 \r \h </w:instrText>
      </w:r>
      <w:r w:rsidR="002C6C88">
        <w:rPr>
          <w:i/>
          <w:color w:val="000000"/>
        </w:rPr>
        <w:instrText xml:space="preserve"> \* MERGEFORMAT </w:instrText>
      </w:r>
      <w:r w:rsidR="00AD2F1E" w:rsidRPr="002C6C88">
        <w:rPr>
          <w:i/>
          <w:color w:val="000000"/>
        </w:rPr>
      </w:r>
      <w:r w:rsidR="00AD2F1E" w:rsidRPr="002C6C88">
        <w:rPr>
          <w:i/>
          <w:color w:val="000000"/>
        </w:rPr>
        <w:fldChar w:fldCharType="separate"/>
      </w:r>
      <w:r w:rsidR="00DA443D" w:rsidRPr="002C6C88">
        <w:rPr>
          <w:i/>
          <w:color w:val="000000"/>
        </w:rPr>
        <w:t>4</w:t>
      </w:r>
      <w:r w:rsidR="00AD2F1E" w:rsidRPr="002C6C88">
        <w:rPr>
          <w:i/>
          <w:color w:val="000000"/>
        </w:rPr>
        <w:fldChar w:fldCharType="end"/>
      </w:r>
      <w:r w:rsidRPr="002C6C88">
        <w:rPr>
          <w:i/>
          <w:color w:val="000000"/>
        </w:rPr>
        <w:t>)).</w:t>
      </w:r>
      <w:proofErr w:type="gramEnd"/>
    </w:p>
    <w:p w:rsidR="00EA3F63" w:rsidRPr="002C6C88" w:rsidRDefault="00EA3F63" w:rsidP="00EA3F63">
      <w:pPr>
        <w:jc w:val="right"/>
        <w:rPr>
          <w:i/>
          <w:color w:val="000000"/>
        </w:rPr>
      </w:pPr>
      <w:r w:rsidRPr="002C6C88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2C6C88" w:rsidTr="005347FA">
        <w:tc>
          <w:tcPr>
            <w:tcW w:w="1005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№</w:t>
            </w:r>
          </w:p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2C6C88">
              <w:rPr>
                <w:sz w:val="24"/>
                <w:szCs w:val="24"/>
              </w:rPr>
              <w:t>п</w:t>
            </w:r>
            <w:proofErr w:type="gramEnd"/>
            <w:r w:rsidRPr="002C6C8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2C6C8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Предложения Участника</w:t>
            </w:r>
          </w:p>
        </w:tc>
      </w:tr>
      <w:tr w:rsidR="00EA3F63" w:rsidRPr="002C6C88" w:rsidTr="005347FA">
        <w:tc>
          <w:tcPr>
            <w:tcW w:w="10014" w:type="dxa"/>
            <w:gridSpan w:val="3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C6C88">
              <w:rPr>
                <w:bCs w:val="0"/>
              </w:rPr>
              <w:t>Филиал ПАО «МРСК Центра»</w:t>
            </w:r>
            <w:r w:rsidRPr="002C6C88">
              <w:t xml:space="preserve"> «</w:t>
            </w:r>
            <w:r w:rsidRPr="002C6C88">
              <w:rPr>
                <w:rStyle w:val="aa"/>
                <w:b w:val="0"/>
              </w:rPr>
              <w:t>____</w:t>
            </w:r>
            <w:r w:rsidRPr="002C6C88">
              <w:rPr>
                <w:rStyle w:val="aa"/>
              </w:rPr>
              <w:t xml:space="preserve"> </w:t>
            </w:r>
            <w:r w:rsidRPr="002C6C88">
              <w:t>энерго»</w:t>
            </w:r>
          </w:p>
        </w:tc>
      </w:tr>
      <w:tr w:rsidR="00EA3F63" w:rsidRPr="002C6C88" w:rsidTr="005347FA">
        <w:tc>
          <w:tcPr>
            <w:tcW w:w="1005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2C6C88" w:rsidTr="005347FA">
        <w:tc>
          <w:tcPr>
            <w:tcW w:w="1005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2C6C88" w:rsidTr="005347FA">
        <w:tc>
          <w:tcPr>
            <w:tcW w:w="10014" w:type="dxa"/>
            <w:gridSpan w:val="3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C6C88">
              <w:rPr>
                <w:bCs w:val="0"/>
              </w:rPr>
              <w:t>Филиал ПАО «МРСК Центра»</w:t>
            </w:r>
            <w:r w:rsidRPr="002C6C88">
              <w:t xml:space="preserve"> «</w:t>
            </w:r>
            <w:r w:rsidRPr="002C6C88">
              <w:rPr>
                <w:rStyle w:val="aa"/>
                <w:b w:val="0"/>
              </w:rPr>
              <w:t>____</w:t>
            </w:r>
            <w:r w:rsidRPr="002C6C88">
              <w:rPr>
                <w:rStyle w:val="aa"/>
              </w:rPr>
              <w:t xml:space="preserve"> </w:t>
            </w:r>
            <w:r w:rsidRPr="002C6C88">
              <w:t>энерго»</w:t>
            </w:r>
          </w:p>
        </w:tc>
      </w:tr>
      <w:tr w:rsidR="00EA3F63" w:rsidRPr="002C6C88" w:rsidTr="005347FA">
        <w:tc>
          <w:tcPr>
            <w:tcW w:w="1005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2C6C88" w:rsidTr="005347FA">
        <w:tc>
          <w:tcPr>
            <w:tcW w:w="1005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2C6C88" w:rsidRDefault="00EA3F63" w:rsidP="00EA3F63">
      <w:pPr>
        <w:jc w:val="right"/>
        <w:rPr>
          <w:i/>
          <w:color w:val="000000"/>
        </w:rPr>
      </w:pPr>
    </w:p>
    <w:p w:rsidR="00EA3F63" w:rsidRPr="002C6C88" w:rsidRDefault="00EA3F63" w:rsidP="00EA3F63">
      <w:pPr>
        <w:rPr>
          <w:i/>
        </w:rPr>
      </w:pPr>
      <w:r w:rsidRPr="002C6C88">
        <w:t>Технологические и организационно – технические предложения по оказанию услуг:</w:t>
      </w:r>
      <w:r w:rsidRPr="002C6C88">
        <w:rPr>
          <w:i/>
        </w:rPr>
        <w:t xml:space="preserve"> </w:t>
      </w:r>
    </w:p>
    <w:p w:rsidR="00EA3F63" w:rsidRPr="002C6C88" w:rsidRDefault="00EA3F63" w:rsidP="00EA3F63">
      <w:pPr>
        <w:spacing w:before="100" w:beforeAutospacing="1" w:line="240" w:lineRule="auto"/>
        <w:rPr>
          <w:i/>
        </w:rPr>
      </w:pPr>
      <w:r w:rsidRPr="002C6C88">
        <w:rPr>
          <w:i/>
          <w:color w:val="000000"/>
        </w:rPr>
        <w:t xml:space="preserve">(Участник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2C6C88">
        <w:rPr>
          <w:i/>
          <w:color w:val="000000"/>
        </w:rPr>
        <w:t>задание</w:t>
      </w:r>
      <w:proofErr w:type="gramEnd"/>
      <w:r w:rsidRPr="002C6C88">
        <w:rPr>
          <w:i/>
          <w:color w:val="000000"/>
        </w:rPr>
        <w:t xml:space="preserve"> на оказание услуг в соответствии с требованиями раздела </w:t>
      </w:r>
      <w:r w:rsidR="00AD2F1E" w:rsidRPr="002C6C88">
        <w:rPr>
          <w:i/>
          <w:color w:val="000000"/>
        </w:rPr>
        <w:fldChar w:fldCharType="begin"/>
      </w:r>
      <w:r w:rsidRPr="002C6C88">
        <w:rPr>
          <w:i/>
          <w:color w:val="000000"/>
        </w:rPr>
        <w:instrText xml:space="preserve"> REF _Ref440270568 \r \h </w:instrText>
      </w:r>
      <w:r w:rsidR="002C6C88">
        <w:rPr>
          <w:i/>
          <w:color w:val="000000"/>
        </w:rPr>
        <w:instrText xml:space="preserve"> \* MERGEFORMAT </w:instrText>
      </w:r>
      <w:r w:rsidR="00AD2F1E" w:rsidRPr="002C6C88">
        <w:rPr>
          <w:i/>
          <w:color w:val="000000"/>
        </w:rPr>
      </w:r>
      <w:r w:rsidR="00AD2F1E" w:rsidRPr="002C6C88">
        <w:rPr>
          <w:i/>
          <w:color w:val="000000"/>
        </w:rPr>
        <w:fldChar w:fldCharType="separate"/>
      </w:r>
      <w:r w:rsidR="00DA443D" w:rsidRPr="002C6C88">
        <w:rPr>
          <w:i/>
          <w:color w:val="000000"/>
        </w:rPr>
        <w:t>4</w:t>
      </w:r>
      <w:r w:rsidR="00AD2F1E" w:rsidRPr="002C6C88">
        <w:rPr>
          <w:i/>
          <w:color w:val="000000"/>
        </w:rPr>
        <w:fldChar w:fldCharType="end"/>
      </w:r>
      <w:r w:rsidRPr="002C6C88">
        <w:rPr>
          <w:i/>
          <w:color w:val="000000"/>
        </w:rPr>
        <w:t>. Предложение должн</w:t>
      </w:r>
      <w:r w:rsidR="00C4420E" w:rsidRPr="002C6C88">
        <w:rPr>
          <w:i/>
          <w:color w:val="000000"/>
        </w:rPr>
        <w:t>о</w:t>
      </w:r>
      <w:r w:rsidRPr="002C6C88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2C6C88" w:rsidRDefault="00EA3F63" w:rsidP="00EA3F63">
      <w:pPr>
        <w:spacing w:before="100" w:beforeAutospacing="1"/>
        <w:rPr>
          <w:vertAlign w:val="superscript"/>
        </w:rPr>
      </w:pPr>
      <w:r w:rsidRPr="002C6C88">
        <w:t>____________________________________</w:t>
      </w:r>
      <w:r w:rsidRPr="002C6C88">
        <w:rPr>
          <w:vertAlign w:val="superscript"/>
        </w:rPr>
        <w:t>(подпись, М.П.)</w:t>
      </w:r>
    </w:p>
    <w:p w:rsidR="00EA3F63" w:rsidRPr="002C6C88" w:rsidRDefault="00EA3F63" w:rsidP="00EA3F63">
      <w:pPr>
        <w:rPr>
          <w:vertAlign w:val="superscript"/>
        </w:rPr>
      </w:pPr>
      <w:r w:rsidRPr="002C6C88">
        <w:t>____________________________________</w:t>
      </w:r>
      <w:r w:rsidRPr="002C6C88">
        <w:rPr>
          <w:vertAlign w:val="superscript"/>
        </w:rPr>
        <w:t xml:space="preserve">(фамилия, имя, отчество </w:t>
      </w:r>
      <w:proofErr w:type="gramStart"/>
      <w:r w:rsidRPr="002C6C88">
        <w:rPr>
          <w:vertAlign w:val="superscript"/>
        </w:rPr>
        <w:t>подписавшего</w:t>
      </w:r>
      <w:proofErr w:type="gramEnd"/>
      <w:r w:rsidRPr="002C6C88">
        <w:rPr>
          <w:vertAlign w:val="superscript"/>
        </w:rPr>
        <w:t>, должность)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br w:type="page"/>
      </w:r>
    </w:p>
    <w:p w:rsidR="004F4D80" w:rsidRPr="002C6C88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2C6C88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 w:rsidRPr="002C6C88">
        <w:rPr>
          <w:sz w:val="24"/>
          <w:szCs w:val="24"/>
        </w:rPr>
        <w:t xml:space="preserve"> </w:t>
      </w:r>
      <w:r w:rsidR="007502E0" w:rsidRPr="002C6C88">
        <w:rPr>
          <w:bCs w:val="0"/>
          <w:spacing w:val="-1"/>
          <w:sz w:val="24"/>
          <w:szCs w:val="24"/>
        </w:rPr>
        <w:t>(</w:t>
      </w:r>
      <w:r w:rsidR="007502E0" w:rsidRPr="002C6C88">
        <w:rPr>
          <w:bCs w:val="0"/>
          <w:spacing w:val="-2"/>
          <w:sz w:val="24"/>
          <w:szCs w:val="24"/>
        </w:rPr>
        <w:t>под</w:t>
      </w:r>
      <w:r w:rsidR="007502E0" w:rsidRPr="002C6C88">
        <w:rPr>
          <w:bCs w:val="0"/>
          <w:sz w:val="24"/>
          <w:szCs w:val="24"/>
        </w:rPr>
        <w:t xml:space="preserve">раздел </w:t>
      </w:r>
      <w:r w:rsidR="00AD2F1E" w:rsidRPr="002C6C88">
        <w:rPr>
          <w:bCs w:val="0"/>
          <w:sz w:val="24"/>
          <w:szCs w:val="24"/>
        </w:rPr>
        <w:fldChar w:fldCharType="begin"/>
      </w:r>
      <w:r w:rsidR="0029675A" w:rsidRPr="002C6C88">
        <w:rPr>
          <w:bCs w:val="0"/>
          <w:sz w:val="24"/>
          <w:szCs w:val="24"/>
        </w:rPr>
        <w:instrText xml:space="preserve"> REF _Ref55336310 \r \h </w:instrText>
      </w:r>
      <w:r w:rsidR="002C6C88">
        <w:rPr>
          <w:bCs w:val="0"/>
          <w:sz w:val="24"/>
          <w:szCs w:val="24"/>
        </w:rPr>
        <w:instrText xml:space="preserve"> \* MERGEFORMAT </w:instrText>
      </w:r>
      <w:r w:rsidR="00AD2F1E" w:rsidRPr="002C6C88">
        <w:rPr>
          <w:bCs w:val="0"/>
          <w:sz w:val="24"/>
          <w:szCs w:val="24"/>
        </w:rPr>
      </w:r>
      <w:r w:rsidR="00AD2F1E" w:rsidRPr="002C6C88">
        <w:rPr>
          <w:bCs w:val="0"/>
          <w:sz w:val="24"/>
          <w:szCs w:val="24"/>
        </w:rPr>
        <w:fldChar w:fldCharType="separate"/>
      </w:r>
      <w:r w:rsidR="00DA443D" w:rsidRPr="002C6C88">
        <w:rPr>
          <w:bCs w:val="0"/>
          <w:sz w:val="24"/>
          <w:szCs w:val="24"/>
        </w:rPr>
        <w:t>5.1</w:t>
      </w:r>
      <w:r w:rsidR="00AD2F1E" w:rsidRPr="002C6C88">
        <w:rPr>
          <w:bCs w:val="0"/>
          <w:sz w:val="24"/>
          <w:szCs w:val="24"/>
        </w:rPr>
        <w:fldChar w:fldCharType="end"/>
      </w:r>
      <w:r w:rsidR="007502E0" w:rsidRPr="002C6C88">
        <w:rPr>
          <w:bCs w:val="0"/>
          <w:spacing w:val="-1"/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2C6C88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Техническом предложении описываются все позиции </w:t>
      </w:r>
      <w:r w:rsidR="009F5821" w:rsidRPr="002C6C88">
        <w:rPr>
          <w:sz w:val="24"/>
          <w:szCs w:val="24"/>
        </w:rPr>
        <w:t>Технического задания</w:t>
      </w:r>
      <w:r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2C6C88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2C6C88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2C6C88">
        <w:lastRenderedPageBreak/>
        <w:t xml:space="preserve">График </w:t>
      </w:r>
      <w:r w:rsidR="009469A6" w:rsidRPr="002C6C88">
        <w:t>оказания услуг</w:t>
      </w:r>
      <w:r w:rsidRPr="002C6C88">
        <w:t xml:space="preserve"> (форма </w:t>
      </w:r>
      <w:r w:rsidRPr="002C6C88">
        <w:rPr>
          <w:noProof/>
        </w:rPr>
        <w:t>4</w:t>
      </w:r>
      <w:r w:rsidRPr="002C6C88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2C6C88" w:rsidRDefault="004F4D80" w:rsidP="004F4D80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4F4D80" w:rsidRPr="002C6C88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2C6C88">
        <w:rPr>
          <w:szCs w:val="24"/>
        </w:rPr>
        <w:t xml:space="preserve">Форма </w:t>
      </w:r>
      <w:bookmarkEnd w:id="1076"/>
      <w:r w:rsidRPr="002C6C88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2C6C88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B21EC0" w:rsidRPr="002C6C88">
        <w:rPr>
          <w:sz w:val="24"/>
          <w:szCs w:val="24"/>
        </w:rPr>
        <w:t>4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 xml:space="preserve">График </w:t>
      </w:r>
      <w:r w:rsidR="00C8364E" w:rsidRPr="002C6C88">
        <w:rPr>
          <w:b/>
          <w:color w:val="000000"/>
          <w:sz w:val="24"/>
          <w:szCs w:val="24"/>
        </w:rPr>
        <w:t>оказания услуг</w:t>
      </w: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2C6C88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spacing w:line="240" w:lineRule="auto"/>
              <w:ind w:firstLine="0"/>
              <w:jc w:val="center"/>
            </w:pPr>
            <w:r w:rsidRPr="002C6C88">
              <w:t>№</w:t>
            </w:r>
          </w:p>
          <w:p w:rsidR="009469A6" w:rsidRPr="002C6C88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 xml:space="preserve">График оказания услуг в </w:t>
            </w:r>
            <w:r w:rsidR="008B28CE" w:rsidRPr="002C6C88">
              <w:rPr>
                <w:color w:val="000000"/>
              </w:rPr>
              <w:t>днях/</w:t>
            </w:r>
            <w:r w:rsidRPr="002C6C88">
              <w:rPr>
                <w:color w:val="000000"/>
              </w:rPr>
              <w:t>неделях ________ (</w:t>
            </w:r>
            <w:r w:rsidRPr="002C6C88">
              <w:rPr>
                <w:i/>
                <w:color w:val="000000"/>
              </w:rPr>
              <w:t>с момента подписания Договора</w:t>
            </w:r>
            <w:r w:rsidRPr="002C6C88">
              <w:rPr>
                <w:color w:val="000000"/>
              </w:rPr>
              <w:t>)</w:t>
            </w:r>
          </w:p>
        </w:tc>
      </w:tr>
      <w:tr w:rsidR="009469A6" w:rsidRPr="002C6C88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…</w:t>
            </w:r>
          </w:p>
        </w:tc>
      </w:tr>
      <w:tr w:rsidR="009469A6" w:rsidRPr="002C6C88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2C6C88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2C6C88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2C6C88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2C6C88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2C6C88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2C6C88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4F4D80" w:rsidRPr="002C6C88">
        <w:rPr>
          <w:sz w:val="24"/>
          <w:szCs w:val="24"/>
        </w:rPr>
        <w:t>).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данном Графике </w:t>
      </w:r>
      <w:r w:rsidR="009469A6" w:rsidRPr="002C6C88">
        <w:rPr>
          <w:sz w:val="24"/>
          <w:szCs w:val="24"/>
        </w:rPr>
        <w:t>оказания услуг</w:t>
      </w:r>
      <w:r w:rsidRPr="002C6C88">
        <w:rPr>
          <w:sz w:val="24"/>
          <w:szCs w:val="24"/>
        </w:rPr>
        <w:t xml:space="preserve"> приводятся расчетные сроки </w:t>
      </w:r>
      <w:r w:rsidR="008B28CE" w:rsidRPr="002C6C88">
        <w:rPr>
          <w:sz w:val="24"/>
          <w:szCs w:val="24"/>
        </w:rPr>
        <w:t>оказания услуг</w:t>
      </w:r>
      <w:r w:rsidR="00841A6F" w:rsidRPr="002C6C88">
        <w:rPr>
          <w:sz w:val="24"/>
          <w:szCs w:val="24"/>
        </w:rPr>
        <w:t xml:space="preserve"> </w:t>
      </w:r>
      <w:r w:rsidRPr="002C6C88">
        <w:rPr>
          <w:sz w:val="24"/>
          <w:szCs w:val="24"/>
        </w:rPr>
        <w:t>в рамках Договора, перечисленн</w:t>
      </w:r>
      <w:r w:rsidR="00841A6F" w:rsidRPr="002C6C88">
        <w:rPr>
          <w:sz w:val="24"/>
          <w:szCs w:val="24"/>
        </w:rPr>
        <w:t>ой</w:t>
      </w:r>
      <w:r w:rsidRPr="002C6C88">
        <w:rPr>
          <w:sz w:val="24"/>
          <w:szCs w:val="24"/>
        </w:rPr>
        <w:t xml:space="preserve"> в </w:t>
      </w:r>
      <w:r w:rsidR="00841A6F" w:rsidRPr="002C6C88">
        <w:rPr>
          <w:sz w:val="24"/>
          <w:szCs w:val="24"/>
        </w:rPr>
        <w:t>Сводной таблице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Pr="002C6C88">
        <w:rPr>
          <w:sz w:val="24"/>
          <w:szCs w:val="24"/>
        </w:rPr>
        <w:t xml:space="preserve"> (</w:t>
      </w:r>
      <w:r w:rsidR="00D56F8C" w:rsidRPr="002C6C88">
        <w:rPr>
          <w:sz w:val="24"/>
          <w:szCs w:val="24"/>
        </w:rPr>
        <w:t>подраздел</w:t>
      </w:r>
      <w:r w:rsidR="00841A6F" w:rsidRPr="002C6C88">
        <w:rPr>
          <w:sz w:val="24"/>
          <w:szCs w:val="24"/>
        </w:rPr>
        <w:t xml:space="preserve">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_Ref440273986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5.2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2C6C88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spacing w:line="240" w:lineRule="auto"/>
              <w:ind w:firstLine="0"/>
              <w:jc w:val="center"/>
            </w:pPr>
            <w:r w:rsidRPr="002C6C88">
              <w:t>№</w:t>
            </w:r>
          </w:p>
          <w:p w:rsidR="008B28CE" w:rsidRPr="002C6C88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График оказания услуг в днях/неделях _______ (</w:t>
            </w:r>
            <w:r w:rsidRPr="002C6C88">
              <w:rPr>
                <w:i/>
                <w:color w:val="000000"/>
              </w:rPr>
              <w:t>с момента подписания Договора</w:t>
            </w:r>
            <w:r w:rsidRPr="002C6C88">
              <w:rPr>
                <w:color w:val="000000"/>
              </w:rPr>
              <w:t>)</w:t>
            </w:r>
          </w:p>
        </w:tc>
      </w:tr>
      <w:tr w:rsidR="008B28CE" w:rsidRPr="002C6C88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2C6C88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2C6C88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…</w:t>
            </w:r>
          </w:p>
        </w:tc>
      </w:tr>
      <w:tr w:rsidR="008B28CE" w:rsidRPr="002C6C88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2C6C88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2C6C88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2C6C88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2C6C88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2C6C88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2C6C88">
        <w:lastRenderedPageBreak/>
        <w:t>График оплаты оказания услуг (форма 5)</w:t>
      </w:r>
      <w:bookmarkEnd w:id="1139"/>
      <w:bookmarkEnd w:id="1140"/>
      <w:bookmarkEnd w:id="1141"/>
      <w:bookmarkEnd w:id="1142"/>
    </w:p>
    <w:p w:rsidR="00B8118F" w:rsidRPr="002C6C88" w:rsidRDefault="00B8118F" w:rsidP="00B8118F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B8118F" w:rsidRPr="002C6C88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2C6C88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2C6C88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2C6C88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5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B8118F" w:rsidRPr="002C6C88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 xml:space="preserve">График оплаты </w:t>
      </w:r>
      <w:r w:rsidRPr="002C6C88">
        <w:rPr>
          <w:b/>
          <w:color w:val="000000"/>
          <w:sz w:val="24"/>
          <w:szCs w:val="24"/>
        </w:rPr>
        <w:t>оказания услуг</w:t>
      </w:r>
    </w:p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2C6C88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2C6C88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2C6C88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2C6C88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2C6C88" w:rsidTr="00B8118F">
        <w:tc>
          <w:tcPr>
            <w:tcW w:w="828" w:type="dxa"/>
          </w:tcPr>
          <w:p w:rsidR="00B8118F" w:rsidRPr="002C6C88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C6C88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2C6C88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2C6C88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2C6C88" w:rsidTr="00B8118F">
        <w:tc>
          <w:tcPr>
            <w:tcW w:w="828" w:type="dxa"/>
          </w:tcPr>
          <w:p w:rsidR="00B8118F" w:rsidRPr="002C6C88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2C6C88" w:rsidTr="00B8118F">
        <w:tc>
          <w:tcPr>
            <w:tcW w:w="828" w:type="dxa"/>
          </w:tcPr>
          <w:p w:rsidR="00B8118F" w:rsidRPr="002C6C88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2C6C88" w:rsidTr="00B8118F">
        <w:tc>
          <w:tcPr>
            <w:tcW w:w="828" w:type="dxa"/>
          </w:tcPr>
          <w:p w:rsidR="00B8118F" w:rsidRPr="002C6C88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2C6C88" w:rsidTr="00B8118F">
        <w:tc>
          <w:tcPr>
            <w:tcW w:w="828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2C6C88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2C6C88" w:rsidTr="00B8118F">
        <w:tc>
          <w:tcPr>
            <w:tcW w:w="4077" w:type="dxa"/>
            <w:gridSpan w:val="2"/>
          </w:tcPr>
          <w:p w:rsidR="00B8118F" w:rsidRPr="002C6C88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2C6C88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2C6C88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2C6C88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B8118F" w:rsidRPr="002C6C88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B8118F" w:rsidRPr="002C6C88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2C6C88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2C6C88" w:rsidRDefault="00B8118F" w:rsidP="00B8118F">
      <w:pPr>
        <w:pStyle w:val="3"/>
        <w:rPr>
          <w:szCs w:val="24"/>
        </w:rPr>
      </w:pPr>
      <w:r w:rsidRPr="002C6C88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2C6C88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2C6C88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B8118F" w:rsidRPr="002C6C88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B8118F" w:rsidRPr="002C6C88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2C6C88">
        <w:rPr>
          <w:color w:val="000000"/>
          <w:sz w:val="24"/>
          <w:szCs w:val="24"/>
        </w:rPr>
        <w:t xml:space="preserve">оказания услуг </w:t>
      </w:r>
      <w:r w:rsidRPr="002C6C88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_Ref440361140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5.4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491992" w:rsidRPr="002C6C88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Итоговая сумма в Графике оплаты оказания услуг должна соответствовать цене, указанной в Письме о подаче оферты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), и</w:t>
      </w:r>
      <w:r w:rsidRPr="002C6C88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2C6C88">
        <w:rPr>
          <w:color w:val="000000"/>
        </w:rPr>
        <w:lastRenderedPageBreak/>
        <w:t xml:space="preserve">Протокол разногласий к проекту Договора (форма </w:t>
      </w:r>
      <w:r w:rsidR="00B8118F" w:rsidRPr="002C6C88">
        <w:rPr>
          <w:color w:val="000000"/>
        </w:rPr>
        <w:t>6</w:t>
      </w:r>
      <w:r w:rsidRPr="002C6C88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2C6C88" w:rsidRDefault="004F4D80" w:rsidP="004F4D80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4F4D80" w:rsidRPr="002C6C88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2C6C88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2C6C88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Приложение </w:t>
      </w:r>
      <w:r w:rsidR="00B8118F" w:rsidRPr="002C6C88">
        <w:rPr>
          <w:color w:val="000000"/>
          <w:sz w:val="24"/>
          <w:szCs w:val="24"/>
        </w:rPr>
        <w:t>6</w:t>
      </w:r>
      <w:r w:rsidRPr="002C6C88">
        <w:rPr>
          <w:color w:val="000000"/>
          <w:sz w:val="24"/>
          <w:szCs w:val="24"/>
        </w:rPr>
        <w:t xml:space="preserve"> к письму о подаче оферты</w:t>
      </w:r>
      <w:r w:rsidRPr="002C6C88">
        <w:rPr>
          <w:color w:val="000000"/>
          <w:sz w:val="24"/>
          <w:szCs w:val="24"/>
        </w:rPr>
        <w:br/>
        <w:t>от «____»_____________ </w:t>
      </w:r>
      <w:proofErr w:type="gramStart"/>
      <w:r w:rsidRPr="002C6C88">
        <w:rPr>
          <w:color w:val="000000"/>
          <w:sz w:val="24"/>
          <w:szCs w:val="24"/>
        </w:rPr>
        <w:t>г</w:t>
      </w:r>
      <w:proofErr w:type="gramEnd"/>
      <w:r w:rsidRPr="002C6C88">
        <w:rPr>
          <w:color w:val="000000"/>
          <w:sz w:val="24"/>
          <w:szCs w:val="24"/>
        </w:rPr>
        <w:t>. №__________</w:t>
      </w:r>
    </w:p>
    <w:p w:rsidR="004F4D80" w:rsidRPr="002C6C88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Протокол разногласий к проекту Договора</w:t>
      </w:r>
    </w:p>
    <w:p w:rsidR="004F4D80" w:rsidRPr="002C6C88" w:rsidRDefault="004F4D80" w:rsidP="004F4D80">
      <w:pPr>
        <w:rPr>
          <w:sz w:val="24"/>
          <w:szCs w:val="24"/>
        </w:rPr>
      </w:pPr>
    </w:p>
    <w:p w:rsidR="004F4D80" w:rsidRPr="002C6C88" w:rsidRDefault="004F4D80" w:rsidP="004F4D80">
      <w:pPr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2C6C88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r w:rsidRPr="002C6C88">
              <w:t xml:space="preserve">№ </w:t>
            </w: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№ пункта проекта Договора (</w:t>
            </w:r>
            <w:r w:rsidR="003C1FE1" w:rsidRPr="002C6C88">
              <w:t xml:space="preserve">раздел </w:t>
            </w:r>
            <w:r w:rsidR="00AD2F1E" w:rsidRPr="002C6C88">
              <w:fldChar w:fldCharType="begin"/>
            </w:r>
            <w:r w:rsidR="003C1FE1" w:rsidRPr="002C6C88">
              <w:instrText xml:space="preserve"> REF _Ref440272931 \r \h </w:instrText>
            </w:r>
            <w:r w:rsidR="002C6C88">
              <w:instrText xml:space="preserve"> \* MERGEFORMAT </w:instrText>
            </w:r>
            <w:r w:rsidR="00AD2F1E" w:rsidRPr="002C6C88">
              <w:fldChar w:fldCharType="separate"/>
            </w:r>
            <w:r w:rsidR="00DA443D" w:rsidRPr="002C6C88">
              <w:t>2</w:t>
            </w:r>
            <w:r w:rsidR="00AD2F1E" w:rsidRPr="002C6C88">
              <w:fldChar w:fldCharType="end"/>
            </w:r>
            <w:r w:rsidRPr="002C6C88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 xml:space="preserve">Предложения </w:t>
            </w:r>
            <w:r w:rsidR="00C236C0" w:rsidRPr="002C6C88">
              <w:t>Участник</w:t>
            </w:r>
            <w:r w:rsidRPr="002C6C88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Примечания, обоснование</w:t>
            </w: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2C6C88" w:rsidRDefault="004F4D80" w:rsidP="004F4D80">
      <w:pPr>
        <w:jc w:val="center"/>
        <w:rPr>
          <w:b/>
          <w:bCs w:val="0"/>
          <w:color w:val="000000"/>
        </w:rPr>
      </w:pPr>
    </w:p>
    <w:p w:rsidR="004F4D80" w:rsidRPr="002C6C88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2C6C88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r w:rsidRPr="002C6C88">
              <w:t xml:space="preserve">№ </w:t>
            </w: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№ пункта проекта Договора (</w:t>
            </w:r>
            <w:r w:rsidR="003C1FE1" w:rsidRPr="002C6C88">
              <w:t xml:space="preserve">раздел </w:t>
            </w:r>
            <w:r w:rsidR="00AD2F1E" w:rsidRPr="002C6C88">
              <w:fldChar w:fldCharType="begin"/>
            </w:r>
            <w:r w:rsidR="003C1FE1" w:rsidRPr="002C6C88">
              <w:instrText xml:space="preserve"> REF _Ref440272931 \r \h </w:instrText>
            </w:r>
            <w:r w:rsidR="002C6C88">
              <w:instrText xml:space="preserve"> \* MERGEFORMAT </w:instrText>
            </w:r>
            <w:r w:rsidR="00AD2F1E" w:rsidRPr="002C6C88">
              <w:fldChar w:fldCharType="separate"/>
            </w:r>
            <w:r w:rsidR="00DA443D" w:rsidRPr="002C6C88">
              <w:t>2</w:t>
            </w:r>
            <w:r w:rsidR="00AD2F1E" w:rsidRPr="002C6C88">
              <w:fldChar w:fldCharType="end"/>
            </w:r>
            <w:r w:rsidRPr="002C6C88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 xml:space="preserve">Предложения </w:t>
            </w:r>
            <w:r w:rsidR="00C236C0" w:rsidRPr="002C6C88">
              <w:t>Участник</w:t>
            </w:r>
            <w:r w:rsidRPr="002C6C88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Примечания, обоснование</w:t>
            </w: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2C6C88" w:rsidRDefault="004F4D80" w:rsidP="004F4D80">
      <w:pPr>
        <w:rPr>
          <w:color w:val="000000"/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ab/>
        <w:t>конец формы</w:t>
      </w:r>
      <w:r w:rsidRPr="002C6C88">
        <w:rPr>
          <w:b/>
          <w:color w:val="000000"/>
          <w:spacing w:val="36"/>
          <w:sz w:val="24"/>
          <w:szCs w:val="24"/>
        </w:rPr>
        <w:tab/>
      </w:r>
    </w:p>
    <w:p w:rsidR="00D56F8C" w:rsidRPr="002C6C88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br w:type="page"/>
      </w:r>
    </w:p>
    <w:p w:rsidR="004F4D80" w:rsidRPr="002C6C88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2C6C88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2C6C88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2C6C88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_Ref440274025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2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случае наличия у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должен представить в составе своей </w:t>
      </w:r>
      <w:r w:rsidR="00D904EF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2C6C88">
        <w:rPr>
          <w:sz w:val="24"/>
          <w:szCs w:val="24"/>
        </w:rPr>
        <w:t>отклонение</w:t>
      </w:r>
      <w:proofErr w:type="gramEnd"/>
      <w:r w:rsidRPr="002C6C88">
        <w:rPr>
          <w:sz w:val="24"/>
          <w:szCs w:val="24"/>
        </w:rPr>
        <w:t xml:space="preserve"> которых Организатором не повлечет отказа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Условия Договора будут определят</w:t>
      </w:r>
      <w:r w:rsidR="00A135CC" w:rsidRPr="002C6C88">
        <w:rPr>
          <w:sz w:val="24"/>
          <w:szCs w:val="24"/>
        </w:rPr>
        <w:t>ь</w:t>
      </w:r>
      <w:r w:rsidRPr="002C6C88">
        <w:rPr>
          <w:sz w:val="24"/>
          <w:szCs w:val="24"/>
        </w:rPr>
        <w:t xml:space="preserve">ся в соответствии с пунктом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_Ref294695546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 xml:space="preserve"> 1.2.6 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2C6C88">
        <w:rPr>
          <w:sz w:val="24"/>
          <w:szCs w:val="24"/>
        </w:rPr>
        <w:t>,</w:t>
      </w:r>
      <w:proofErr w:type="gramEnd"/>
      <w:r w:rsidRPr="002C6C88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2C6C88">
        <w:rPr>
          <w:sz w:val="24"/>
          <w:szCs w:val="24"/>
        </w:rPr>
        <w:t>Документации</w:t>
      </w:r>
      <w:r w:rsidRPr="002C6C88">
        <w:rPr>
          <w:sz w:val="24"/>
          <w:szCs w:val="24"/>
        </w:rPr>
        <w:t xml:space="preserve"> и </w:t>
      </w:r>
      <w:r w:rsidR="00D904EF" w:rsidRPr="002C6C88">
        <w:rPr>
          <w:sz w:val="24"/>
          <w:szCs w:val="24"/>
        </w:rPr>
        <w:t>Заявке</w:t>
      </w:r>
      <w:r w:rsidRPr="002C6C88">
        <w:rPr>
          <w:sz w:val="24"/>
          <w:szCs w:val="24"/>
        </w:rPr>
        <w:t xml:space="preserve"> Победителя.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любом случае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должен иметь в виду что:</w:t>
      </w:r>
    </w:p>
    <w:p w:rsidR="004F4D80" w:rsidRPr="002C6C88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ом, будет неприемлемо для Организатора, такая </w:t>
      </w:r>
      <w:r w:rsidR="00D904EF" w:rsidRPr="002C6C88">
        <w:rPr>
          <w:sz w:val="24"/>
          <w:szCs w:val="24"/>
        </w:rPr>
        <w:t>Заявка</w:t>
      </w:r>
      <w:r w:rsidRPr="002C6C88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2C6C88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любом случае, предоставление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2C6C88">
        <w:lastRenderedPageBreak/>
        <w:t xml:space="preserve">Анкета (форма </w:t>
      </w:r>
      <w:r w:rsidR="00B8118F" w:rsidRPr="002C6C88">
        <w:t>7</w:t>
      </w:r>
      <w:r w:rsidRPr="002C6C88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2C6C88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2C6C88">
        <w:rPr>
          <w:szCs w:val="24"/>
        </w:rPr>
        <w:t xml:space="preserve">Форма Анкеты </w:t>
      </w:r>
      <w:r w:rsidR="00C236C0" w:rsidRPr="002C6C88">
        <w:rPr>
          <w:szCs w:val="24"/>
        </w:rPr>
        <w:t>Участник</w:t>
      </w:r>
      <w:r w:rsidRPr="002C6C88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B8118F" w:rsidRPr="002C6C88">
        <w:rPr>
          <w:sz w:val="24"/>
          <w:szCs w:val="24"/>
        </w:rPr>
        <w:t>7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 xml:space="preserve">Анкета </w:t>
      </w:r>
      <w:r w:rsidR="00C236C0" w:rsidRPr="002C6C88">
        <w:rPr>
          <w:b/>
          <w:sz w:val="24"/>
          <w:szCs w:val="24"/>
        </w:rPr>
        <w:t>Участник</w:t>
      </w:r>
      <w:r w:rsidRPr="002C6C88">
        <w:rPr>
          <w:b/>
          <w:sz w:val="24"/>
          <w:szCs w:val="24"/>
        </w:rPr>
        <w:t>а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2C6C88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№ </w:t>
            </w:r>
            <w:proofErr w:type="gramStart"/>
            <w:r w:rsidRPr="002C6C88">
              <w:rPr>
                <w:sz w:val="24"/>
                <w:szCs w:val="24"/>
              </w:rPr>
              <w:t>п</w:t>
            </w:r>
            <w:proofErr w:type="gramEnd"/>
            <w:r w:rsidRPr="002C6C88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Сведения </w:t>
            </w:r>
            <w:proofErr w:type="gramStart"/>
            <w:r w:rsidRPr="002C6C88">
              <w:rPr>
                <w:sz w:val="24"/>
                <w:szCs w:val="24"/>
              </w:rPr>
              <w:t>о</w:t>
            </w:r>
            <w:proofErr w:type="gramEnd"/>
            <w:r w:rsidRPr="002C6C88">
              <w:rPr>
                <w:sz w:val="24"/>
                <w:szCs w:val="24"/>
              </w:rPr>
              <w:t xml:space="preserve"> </w:t>
            </w:r>
            <w:r w:rsidR="00C236C0" w:rsidRPr="002C6C88">
              <w:rPr>
                <w:sz w:val="24"/>
                <w:szCs w:val="24"/>
              </w:rPr>
              <w:t>Участник</w:t>
            </w:r>
            <w:r w:rsidRPr="002C6C88">
              <w:rPr>
                <w:sz w:val="24"/>
                <w:szCs w:val="24"/>
              </w:rPr>
              <w:t>е</w:t>
            </w: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2C6C88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2C6C88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2C6C88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ИНН/КПП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Pr="002C6C88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RPr="002C6C88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2C6C88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2C6C88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2C6C88" w:rsidRDefault="00817D59" w:rsidP="00DE3B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2C6C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2C6C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2C6C88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2C6C88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2C6C88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2C6C88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2C6C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2C6C88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2C6C88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2C6C88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2C6C88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2C6C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2C6C88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2C6C88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2C6C88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2C6C88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2C6C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2C6C88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Pr="002C6C88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RPr="002C6C88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2C6C88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2C6C88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2C6C88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Телефоны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Факс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Адрес электронной почты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2C6C88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2C6C88">
              <w:rPr>
                <w:color w:val="000000"/>
                <w:szCs w:val="24"/>
              </w:rPr>
              <w:t>Участник</w:t>
            </w:r>
            <w:r w:rsidRPr="002C6C88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2C6C88">
              <w:rPr>
                <w:color w:val="000000"/>
                <w:szCs w:val="24"/>
              </w:rPr>
              <w:t>Участник</w:t>
            </w:r>
            <w:r w:rsidRPr="002C6C88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2C6C88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2C6C88">
              <w:rPr>
                <w:color w:val="000000"/>
                <w:szCs w:val="24"/>
              </w:rPr>
              <w:t>Участник</w:t>
            </w:r>
            <w:r w:rsidRPr="002C6C88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2C6C88">
              <w:rPr>
                <w:color w:val="000000"/>
                <w:szCs w:val="24"/>
              </w:rPr>
              <w:t>Участник</w:t>
            </w:r>
            <w:r w:rsidRPr="002C6C88">
              <w:rPr>
                <w:color w:val="000000"/>
                <w:szCs w:val="24"/>
              </w:rPr>
              <w:t>а</w:t>
            </w:r>
            <w:r w:rsidRPr="002C6C88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2C6C88">
              <w:rPr>
                <w:sz w:val="24"/>
                <w:szCs w:val="24"/>
              </w:rPr>
              <w:t>Участник</w:t>
            </w:r>
            <w:r w:rsidRPr="002C6C88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2C6C88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2C6C88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2C6C88">
              <w:rPr>
                <w:sz w:val="24"/>
                <w:szCs w:val="24"/>
              </w:rPr>
              <w:t>Участник</w:t>
            </w:r>
            <w:r w:rsidRPr="002C6C88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2C6C88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2C6C88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Участник</w:t>
            </w:r>
            <w:r w:rsidR="004F4D80" w:rsidRPr="002C6C88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2C6C88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2C6C88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2C6C88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Участник</w:t>
            </w:r>
            <w:r w:rsidR="004F4D80" w:rsidRPr="002C6C88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2C6C88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RPr="002C6C8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2C6C88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2C6C88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2C6C88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2C6C88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RPr="002C6C8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2C6C88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2C6C88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2C6C88">
              <w:rPr>
                <w:rStyle w:val="afffffff9"/>
                <w:sz w:val="20"/>
                <w:szCs w:val="20"/>
              </w:rPr>
              <w:endnoteReference w:id="1"/>
            </w:r>
            <w:r w:rsidRPr="002C6C88">
              <w:rPr>
                <w:sz w:val="20"/>
                <w:szCs w:val="20"/>
              </w:rPr>
              <w:t xml:space="preserve"> </w:t>
            </w:r>
            <w:r w:rsidRPr="002C6C88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2C6C88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2C6C88" w:rsidRDefault="00AC3208" w:rsidP="00AC3208"/>
    <w:p w:rsidR="00AC3208" w:rsidRPr="002C6C88" w:rsidRDefault="00AC3208" w:rsidP="00AC3208">
      <w:pPr>
        <w:ind w:right="5527"/>
        <w:rPr>
          <w:color w:val="000000"/>
        </w:rPr>
      </w:pPr>
      <w:r w:rsidRPr="002C6C88">
        <w:rPr>
          <w:color w:val="000000"/>
        </w:rPr>
        <w:t>___________________________________</w:t>
      </w:r>
    </w:p>
    <w:p w:rsidR="00AC3208" w:rsidRPr="002C6C88" w:rsidRDefault="00AC3208" w:rsidP="00AC3208">
      <w:pPr>
        <w:ind w:right="5527"/>
        <w:jc w:val="center"/>
        <w:rPr>
          <w:color w:val="000000"/>
          <w:vertAlign w:val="superscript"/>
        </w:rPr>
      </w:pPr>
      <w:r w:rsidRPr="002C6C88">
        <w:rPr>
          <w:color w:val="000000"/>
          <w:vertAlign w:val="superscript"/>
        </w:rPr>
        <w:t>(подпись, М.П.)</w:t>
      </w:r>
    </w:p>
    <w:p w:rsidR="00AC3208" w:rsidRPr="002C6C88" w:rsidRDefault="00AC3208" w:rsidP="00AC3208">
      <w:pPr>
        <w:ind w:right="5527"/>
        <w:rPr>
          <w:color w:val="000000"/>
        </w:rPr>
      </w:pPr>
      <w:r w:rsidRPr="002C6C88">
        <w:rPr>
          <w:color w:val="000000"/>
        </w:rPr>
        <w:t>___________________________________</w:t>
      </w:r>
    </w:p>
    <w:p w:rsidR="00AC3208" w:rsidRPr="002C6C88" w:rsidRDefault="00AC3208" w:rsidP="00AC3208">
      <w:pPr>
        <w:ind w:right="5527"/>
        <w:jc w:val="center"/>
        <w:rPr>
          <w:color w:val="000000"/>
          <w:vertAlign w:val="superscript"/>
        </w:rPr>
      </w:pPr>
      <w:r w:rsidRPr="002C6C88">
        <w:rPr>
          <w:color w:val="000000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vertAlign w:val="superscript"/>
        </w:rPr>
        <w:t>подписавшего</w:t>
      </w:r>
      <w:proofErr w:type="gramEnd"/>
      <w:r w:rsidRPr="002C6C88">
        <w:rPr>
          <w:color w:val="000000"/>
          <w:vertAlign w:val="superscript"/>
        </w:rPr>
        <w:t>, должность)</w:t>
      </w:r>
    </w:p>
    <w:p w:rsidR="00AC3208" w:rsidRPr="002C6C8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2C6C8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2C6C8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 w:rsidRPr="002C6C88">
        <w:rPr>
          <w:rStyle w:val="afffffff9"/>
        </w:rPr>
        <w:footnoteRef/>
      </w:r>
      <w:r w:rsidRPr="002C6C88">
        <w:t xml:space="preserve"> </w:t>
      </w:r>
      <w:r w:rsidRPr="002C6C8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2C6C88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2C6C88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2C6C88">
        <w:rPr>
          <w:szCs w:val="24"/>
        </w:rPr>
        <w:t>Декларации о соответствии Участника/</w:t>
      </w:r>
      <w:r w:rsidR="00C3704B" w:rsidRPr="002C6C88">
        <w:rPr>
          <w:szCs w:val="24"/>
        </w:rPr>
        <w:t>соисполнителя/</w:t>
      </w:r>
      <w:r w:rsidR="00FB00C0" w:rsidRPr="002C6C88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2C6C88">
        <w:rPr>
          <w:szCs w:val="24"/>
        </w:rPr>
        <w:t>7</w:t>
      </w:r>
      <w:r w:rsidR="00FB00C0" w:rsidRPr="002C6C88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2C6C88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</w:t>
      </w:r>
      <w:r w:rsidR="00553A57" w:rsidRPr="002C6C88">
        <w:rPr>
          <w:sz w:val="24"/>
          <w:szCs w:val="24"/>
        </w:rPr>
        <w:t xml:space="preserve"> </w:t>
      </w:r>
      <w:r w:rsidR="00B8118F" w:rsidRPr="002C6C88">
        <w:rPr>
          <w:sz w:val="24"/>
          <w:szCs w:val="24"/>
        </w:rPr>
        <w:t>7</w:t>
      </w:r>
      <w:r w:rsidRPr="002C6C88">
        <w:rPr>
          <w:noProof/>
          <w:sz w:val="24"/>
          <w:szCs w:val="24"/>
        </w:rPr>
        <w:t>.1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ind w:firstLine="709"/>
        <w:jc w:val="right"/>
        <w:rPr>
          <w:b/>
          <w:szCs w:val="24"/>
        </w:rPr>
      </w:pPr>
    </w:p>
    <w:p w:rsidR="00FB00C0" w:rsidRPr="002C6C88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2C6C88">
        <w:rPr>
          <w:b/>
          <w:sz w:val="26"/>
          <w:szCs w:val="26"/>
        </w:rPr>
        <w:t>Декларация о соответствии Участника</w:t>
      </w:r>
      <w:r w:rsidR="00B618BA" w:rsidRPr="002C6C88">
        <w:rPr>
          <w:b/>
          <w:sz w:val="26"/>
          <w:szCs w:val="26"/>
        </w:rPr>
        <w:t>/</w:t>
      </w:r>
      <w:r w:rsidR="00C3704B" w:rsidRPr="002C6C88">
        <w:rPr>
          <w:b/>
          <w:sz w:val="26"/>
          <w:szCs w:val="26"/>
        </w:rPr>
        <w:t>соисполнителя/</w:t>
      </w:r>
      <w:r w:rsidR="00B618BA" w:rsidRPr="002C6C88">
        <w:rPr>
          <w:b/>
          <w:sz w:val="26"/>
          <w:szCs w:val="26"/>
        </w:rPr>
        <w:t>члена Коллективного участника</w:t>
      </w:r>
      <w:r w:rsidRPr="002C6C88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2C6C88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2C6C88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Pr="002C6C88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 w:rsidRPr="002C6C88">
        <w:rPr>
          <w:sz w:val="24"/>
          <w:szCs w:val="24"/>
        </w:rPr>
        <w:t xml:space="preserve">Подтверждаем, что  </w:t>
      </w:r>
    </w:p>
    <w:p w:rsidR="004937CA" w:rsidRPr="002C6C88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 w:rsidRPr="002C6C88">
        <w:t>(указывается наименование участника закупки)</w:t>
      </w:r>
    </w:p>
    <w:p w:rsidR="004937CA" w:rsidRPr="002C6C88" w:rsidRDefault="004937CA" w:rsidP="004937CA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соответствии со статьей 4 Федерального закона </w:t>
      </w:r>
      <w:r w:rsidR="007C47E3" w:rsidRPr="002C6C88">
        <w:rPr>
          <w:sz w:val="24"/>
          <w:szCs w:val="24"/>
        </w:rPr>
        <w:t xml:space="preserve">Российской Федерации №209-ФЗ от 24.07.2007 с изменениями </w:t>
      </w:r>
      <w:r w:rsidRPr="002C6C88">
        <w:rPr>
          <w:sz w:val="24"/>
          <w:szCs w:val="24"/>
        </w:rPr>
        <w:t xml:space="preserve">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937CA" w:rsidRPr="002C6C88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 w:rsidRPr="002C6C88">
        <w:t>(указывается субъект малого или среднего предпринимательства</w:t>
      </w:r>
      <w:r w:rsidRPr="002C6C88">
        <w:br/>
        <w:t>в зависимости от критериев отнесения)</w:t>
      </w:r>
    </w:p>
    <w:p w:rsidR="004937CA" w:rsidRPr="002C6C88" w:rsidRDefault="004937CA" w:rsidP="004937CA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предпринимательства, и сообщаем следующую информацию:</w:t>
      </w:r>
    </w:p>
    <w:p w:rsidR="004937CA" w:rsidRPr="002C6C88" w:rsidRDefault="004937CA" w:rsidP="00B131B9">
      <w:pPr>
        <w:spacing w:line="240" w:lineRule="auto"/>
        <w:ind w:left="567"/>
        <w:rPr>
          <w:sz w:val="24"/>
          <w:szCs w:val="24"/>
        </w:rPr>
      </w:pPr>
      <w:r w:rsidRPr="002C6C88">
        <w:rPr>
          <w:sz w:val="24"/>
          <w:szCs w:val="24"/>
        </w:rPr>
        <w:t xml:space="preserve">1. Адрес местонахождения (юридический адрес):  </w:t>
      </w:r>
    </w:p>
    <w:p w:rsidR="004937CA" w:rsidRPr="002C6C88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Pr="002C6C88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2C6C88">
        <w:rPr>
          <w:sz w:val="24"/>
          <w:szCs w:val="24"/>
        </w:rPr>
        <w:tab/>
        <w:t>.</w:t>
      </w:r>
    </w:p>
    <w:p w:rsidR="004937CA" w:rsidRPr="002C6C88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2C6C88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2C6C88">
        <w:rPr>
          <w:sz w:val="24"/>
          <w:szCs w:val="24"/>
        </w:rPr>
        <w:t>2.</w:t>
      </w:r>
      <w:r w:rsidRPr="002C6C88">
        <w:rPr>
          <w:sz w:val="24"/>
          <w:szCs w:val="24"/>
          <w:lang w:val="en-US"/>
        </w:rPr>
        <w:t> </w:t>
      </w:r>
      <w:r w:rsidRPr="002C6C88">
        <w:rPr>
          <w:sz w:val="24"/>
          <w:szCs w:val="24"/>
        </w:rPr>
        <w:t xml:space="preserve">ИНН/КПП:  </w:t>
      </w:r>
      <w:r w:rsidRPr="002C6C88">
        <w:rPr>
          <w:sz w:val="24"/>
          <w:szCs w:val="24"/>
        </w:rPr>
        <w:tab/>
        <w:t>.</w:t>
      </w:r>
    </w:p>
    <w:p w:rsidR="004937CA" w:rsidRPr="002C6C88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 w:rsidRPr="002C6C88">
        <w:t>(№, сведения о дате выдачи документа и выдавшем его органе)</w:t>
      </w:r>
    </w:p>
    <w:p w:rsidR="004937CA" w:rsidRPr="002C6C88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2C6C88">
        <w:rPr>
          <w:sz w:val="24"/>
          <w:szCs w:val="24"/>
        </w:rPr>
        <w:t xml:space="preserve">3. ОГРН:  </w:t>
      </w:r>
      <w:r w:rsidRPr="002C6C88">
        <w:rPr>
          <w:sz w:val="24"/>
          <w:szCs w:val="24"/>
        </w:rPr>
        <w:tab/>
        <w:t>.</w:t>
      </w:r>
    </w:p>
    <w:p w:rsidR="004937CA" w:rsidRPr="002C6C88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2C6C88" w:rsidRDefault="00B131B9" w:rsidP="00B131B9">
      <w:pPr>
        <w:spacing w:line="240" w:lineRule="auto"/>
        <w:ind w:left="567"/>
        <w:rPr>
          <w:sz w:val="24"/>
          <w:szCs w:val="24"/>
        </w:rPr>
      </w:pPr>
      <w:r w:rsidRPr="002C6C88">
        <w:rPr>
          <w:sz w:val="24"/>
          <w:szCs w:val="24"/>
        </w:rPr>
        <w:t>4</w:t>
      </w:r>
      <w:r w:rsidR="004937CA" w:rsidRPr="002C6C88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2C6C88">
        <w:rPr>
          <w:szCs w:val="24"/>
        </w:rPr>
        <w:t>деятельности</w:t>
      </w:r>
      <w:r w:rsidR="007C47E3" w:rsidRPr="002C6C88">
        <w:rPr>
          <w:rStyle w:val="afffffff9"/>
          <w:sz w:val="24"/>
          <w:szCs w:val="24"/>
        </w:rPr>
        <w:footnoteRef/>
      </w:r>
      <w:r w:rsidR="004937CA" w:rsidRPr="002C6C88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2C6C88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 xml:space="preserve">№ </w:t>
            </w: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4649" w:type="dxa"/>
            <w:vAlign w:val="center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Наименование сведений</w:t>
            </w:r>
            <w:r w:rsidRPr="002C6C88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Показатель</w:t>
            </w:r>
          </w:p>
        </w:tc>
      </w:tr>
      <w:tr w:rsidR="004937CA" w:rsidRPr="002C6C88" w:rsidTr="005106E7">
        <w:trPr>
          <w:cantSplit/>
          <w:tblHeader/>
        </w:trPr>
        <w:tc>
          <w:tcPr>
            <w:tcW w:w="567" w:type="dxa"/>
          </w:tcPr>
          <w:p w:rsidR="004937CA" w:rsidRPr="002C6C88" w:rsidRDefault="007C47E3" w:rsidP="005106E7">
            <w:pPr>
              <w:spacing w:line="240" w:lineRule="auto"/>
              <w:ind w:firstLine="0"/>
              <w:jc w:val="center"/>
            </w:pPr>
            <w:r w:rsidRPr="002C6C88">
              <w:t>1</w:t>
            </w:r>
            <w:r w:rsidRPr="002C6C88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2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3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4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5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не более 25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sym w:font="Symbol" w:char="F02D"/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2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2C6C88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не более 49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sym w:font="Symbol" w:char="F02D"/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3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_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2C6C88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proofErr w:type="gramStart"/>
            <w:r w:rsidRPr="002C6C88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-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2C6C88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2C6C88">
                <w:t>законом</w:t>
              </w:r>
            </w:hyperlink>
            <w:r w:rsidRPr="002C6C88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-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2C6C88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2C6C88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2C6C88">
                <w:t>законом</w:t>
              </w:r>
            </w:hyperlink>
            <w:r w:rsidRPr="002C6C88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-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  <w:vMerge w:val="restart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2C6C88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указывается количество человек</w:t>
            </w:r>
            <w:r w:rsidRPr="002C6C88">
              <w:br/>
              <w:t>(за предшествующий календарный год)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  <w:vMerge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до 15 – микропред</w:t>
            </w:r>
            <w:r w:rsidRPr="002C6C88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2C6C88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2C6C88" w:rsidTr="005106E7">
        <w:trPr>
          <w:cantSplit/>
        </w:trPr>
        <w:tc>
          <w:tcPr>
            <w:tcW w:w="567" w:type="dxa"/>
            <w:vMerge w:val="restart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8</w:t>
            </w:r>
          </w:p>
        </w:tc>
        <w:tc>
          <w:tcPr>
            <w:tcW w:w="4649" w:type="dxa"/>
            <w:vMerge w:val="restart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Доход за предшествующий календарный год, который</w:t>
            </w:r>
          </w:p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800</w:t>
            </w:r>
          </w:p>
        </w:tc>
        <w:tc>
          <w:tcPr>
            <w:tcW w:w="1588" w:type="dxa"/>
            <w:vMerge w:val="restart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2000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указывается в млн. рублей</w:t>
            </w:r>
            <w:r w:rsidRPr="002C6C88">
              <w:br/>
              <w:t>(за предшествующий календарный год)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  <w:vMerge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2C6C88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120 в год – микро</w:t>
            </w:r>
            <w:r w:rsidRPr="002C6C88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2C6C88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lastRenderedPageBreak/>
              <w:t>9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Подлежит заполнению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10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2C6C88">
              <w:t>2</w:t>
            </w:r>
            <w:proofErr w:type="gramEnd"/>
            <w:r w:rsidRPr="002C6C88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Подлежит заполнению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11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2C6C88">
              <w:t>2</w:t>
            </w:r>
            <w:proofErr w:type="gramEnd"/>
            <w:r w:rsidRPr="002C6C88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Подлежит заполнению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12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  <w:r w:rsidRPr="002C6C88">
              <w:br/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13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  <w:r w:rsidRPr="002C6C88">
              <w:br/>
              <w:t xml:space="preserve">(в случае участия </w:t>
            </w:r>
            <w:r w:rsidRPr="002C6C88">
              <w:sym w:font="Symbol" w:char="F02D"/>
            </w:r>
            <w:r w:rsidRPr="002C6C88">
              <w:t xml:space="preserve"> наименование заказчика, реализующего программу партнерства)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14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proofErr w:type="gramStart"/>
            <w:r w:rsidRPr="002C6C88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2C6C88">
                <w:t>законом</w:t>
              </w:r>
            </w:hyperlink>
            <w:r w:rsidRPr="002C6C88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2C6C88">
                <w:t>законом</w:t>
              </w:r>
            </w:hyperlink>
            <w:r w:rsidRPr="002C6C88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  <w:r w:rsidRPr="002C6C88">
              <w:br/>
              <w:t xml:space="preserve">(при наличии </w:t>
            </w:r>
            <w:r w:rsidRPr="002C6C88">
              <w:sym w:font="Symbol" w:char="F02D"/>
            </w:r>
            <w:r w:rsidRPr="002C6C88">
              <w:t xml:space="preserve"> количество исполненных контрактов и общая сумма)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15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proofErr w:type="gramStart"/>
            <w:r w:rsidRPr="002C6C88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2C6C88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lastRenderedPageBreak/>
              <w:t>16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2C6C88">
                <w:t>О закупках товаров</w:t>
              </w:r>
            </w:hyperlink>
            <w:r w:rsidRPr="002C6C88">
              <w:t>, работ, услуг отдельными видами юридических лиц" и "</w:t>
            </w:r>
            <w:hyperlink r:id="rId57" w:history="1">
              <w:r w:rsidRPr="002C6C88">
                <w:t>О контрактной системе</w:t>
              </w:r>
            </w:hyperlink>
            <w:r w:rsidRPr="002C6C88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</w:tr>
    </w:tbl>
    <w:p w:rsidR="004937CA" w:rsidRPr="002C6C88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Pr="002C6C88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Pr="002C6C88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 w:rsidRPr="002C6C88">
        <w:t>(подпись)</w:t>
      </w:r>
    </w:p>
    <w:p w:rsidR="004937CA" w:rsidRPr="002C6C88" w:rsidRDefault="004937CA" w:rsidP="004937CA">
      <w:pPr>
        <w:spacing w:line="240" w:lineRule="auto"/>
        <w:ind w:left="851"/>
        <w:rPr>
          <w:sz w:val="24"/>
          <w:szCs w:val="24"/>
        </w:rPr>
      </w:pPr>
      <w:r w:rsidRPr="002C6C88">
        <w:rPr>
          <w:sz w:val="24"/>
          <w:szCs w:val="24"/>
        </w:rPr>
        <w:t>М.П.</w:t>
      </w:r>
    </w:p>
    <w:p w:rsidR="004937CA" w:rsidRPr="002C6C88" w:rsidRDefault="004937CA" w:rsidP="004937CA">
      <w:pPr>
        <w:spacing w:line="240" w:lineRule="auto"/>
        <w:rPr>
          <w:sz w:val="24"/>
          <w:szCs w:val="24"/>
        </w:rPr>
      </w:pPr>
    </w:p>
    <w:p w:rsidR="004937CA" w:rsidRPr="002C6C88" w:rsidRDefault="004937CA" w:rsidP="004937CA">
      <w:pPr>
        <w:pBdr>
          <w:top w:val="single" w:sz="4" w:space="1" w:color="auto"/>
        </w:pBdr>
        <w:spacing w:line="240" w:lineRule="auto"/>
        <w:jc w:val="center"/>
      </w:pPr>
      <w:r w:rsidRPr="002C6C88">
        <w:t xml:space="preserve">(фамилия, имя, отчество (при наличии) </w:t>
      </w:r>
      <w:proofErr w:type="gramStart"/>
      <w:r w:rsidRPr="002C6C88">
        <w:t>подписавшего</w:t>
      </w:r>
      <w:proofErr w:type="gramEnd"/>
      <w:r w:rsidRPr="002C6C88">
        <w:t>, должность)</w:t>
      </w:r>
    </w:p>
    <w:p w:rsidR="004937CA" w:rsidRPr="002C6C88" w:rsidRDefault="004937CA" w:rsidP="004937CA">
      <w:pPr>
        <w:spacing w:line="240" w:lineRule="auto"/>
        <w:rPr>
          <w:sz w:val="24"/>
          <w:szCs w:val="24"/>
        </w:rPr>
      </w:pPr>
    </w:p>
    <w:p w:rsidR="004937CA" w:rsidRPr="002C6C88" w:rsidRDefault="004937CA" w:rsidP="004937CA">
      <w:pPr>
        <w:spacing w:line="240" w:lineRule="auto"/>
        <w:jc w:val="right"/>
        <w:outlineLvl w:val="0"/>
      </w:pPr>
    </w:p>
    <w:p w:rsidR="004937CA" w:rsidRPr="002C6C88" w:rsidRDefault="004937CA" w:rsidP="004937CA">
      <w:pPr>
        <w:pStyle w:val="afffffff7"/>
        <w:jc w:val="both"/>
      </w:pPr>
      <w:r w:rsidRPr="002C6C88">
        <w:rPr>
          <w:rStyle w:val="afffffff9"/>
        </w:rPr>
        <w:footnoteRef/>
      </w:r>
      <w:r w:rsidRPr="002C6C88">
        <w:t xml:space="preserve"> </w:t>
      </w:r>
      <w:r w:rsidRPr="002C6C88"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Pr="002C6C88" w:rsidRDefault="004937CA" w:rsidP="004937CA">
      <w:pPr>
        <w:pStyle w:val="afffffff7"/>
        <w:jc w:val="both"/>
      </w:pPr>
    </w:p>
    <w:p w:rsidR="004937CA" w:rsidRPr="002C6C88" w:rsidRDefault="004937CA" w:rsidP="004937CA">
      <w:pPr>
        <w:pStyle w:val="afffffff7"/>
        <w:jc w:val="both"/>
      </w:pPr>
      <w:r w:rsidRPr="002C6C88">
        <w:rPr>
          <w:rStyle w:val="afffffff9"/>
        </w:rPr>
        <w:t>2</w:t>
      </w:r>
      <w:r w:rsidRPr="002C6C88">
        <w:t xml:space="preserve"> </w:t>
      </w:r>
      <w:r w:rsidRPr="002C6C88">
        <w:rPr>
          <w:sz w:val="22"/>
        </w:rPr>
        <w:t>Пункты 1 – 11 являются обязательными для заполнения.</w:t>
      </w:r>
    </w:p>
    <w:p w:rsidR="004937CA" w:rsidRPr="002C6C88" w:rsidRDefault="004937CA" w:rsidP="004937CA">
      <w:pPr>
        <w:pStyle w:val="afffffff7"/>
      </w:pPr>
    </w:p>
    <w:p w:rsidR="007C47E3" w:rsidRPr="002C6C88" w:rsidRDefault="007C47E3" w:rsidP="007C47E3">
      <w:pPr>
        <w:spacing w:line="240" w:lineRule="auto"/>
        <w:ind w:firstLine="0"/>
      </w:pPr>
      <w:r w:rsidRPr="002C6C88">
        <w:rPr>
          <w:rStyle w:val="afffffff9"/>
        </w:rPr>
        <w:t>3</w:t>
      </w:r>
      <w:r w:rsidRPr="002C6C88">
        <w:t xml:space="preserve"> </w:t>
      </w:r>
      <w:proofErr w:type="gramStart"/>
      <w:r w:rsidRPr="002C6C88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2C6C88">
        <w:t xml:space="preserve"> среднего предпринимательства в Российской Федерации".</w:t>
      </w:r>
    </w:p>
    <w:p w:rsidR="004937CA" w:rsidRPr="002C6C88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Pr="002C6C88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Pr="002C6C88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2C6C88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2C6C88">
        <w:rPr>
          <w:b/>
          <w:color w:val="000000"/>
          <w:spacing w:val="36"/>
        </w:rPr>
        <w:t>конец формы</w:t>
      </w:r>
    </w:p>
    <w:p w:rsidR="004F4D80" w:rsidRPr="002C6C88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 w:rsidRPr="002C6C88">
        <w:br w:type="page"/>
      </w:r>
    </w:p>
    <w:p w:rsidR="004F4D80" w:rsidRPr="002C6C88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2C6C88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920DB" w:rsidRPr="002C6C88">
        <w:fldChar w:fldCharType="begin"/>
      </w:r>
      <w:r w:rsidR="004920DB" w:rsidRPr="002C6C88">
        <w:instrText xml:space="preserve"> REF _Ref55336310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5.1</w:t>
      </w:r>
      <w:r w:rsidR="004920DB" w:rsidRPr="002C6C88">
        <w:fldChar w:fldCharType="end"/>
      </w:r>
      <w:r w:rsidR="004F4D80" w:rsidRPr="002C6C88">
        <w:rPr>
          <w:sz w:val="24"/>
          <w:szCs w:val="24"/>
        </w:rPr>
        <w:t>).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2C6C88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и должны заполнить </w:t>
      </w:r>
      <w:r w:rsidR="007C47E3" w:rsidRPr="002C6C88">
        <w:rPr>
          <w:sz w:val="24"/>
          <w:szCs w:val="24"/>
        </w:rPr>
        <w:t xml:space="preserve">приведенные выше таблицы </w:t>
      </w:r>
      <w:r w:rsidR="004F4D80" w:rsidRPr="002C6C88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Pr="002C6C88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 w:rsidRPr="002C6C88">
        <w:rPr>
          <w:b/>
        </w:rPr>
        <w:t>Перечень публичных должностных лиц</w:t>
      </w:r>
    </w:p>
    <w:p w:rsidR="00817D59" w:rsidRPr="002C6C88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2C6C88">
          <w:rPr>
            <w:sz w:val="24"/>
            <w:szCs w:val="24"/>
          </w:rPr>
          <w:t>Конвенцией</w:t>
        </w:r>
      </w:hyperlink>
      <w:r w:rsidRPr="002C6C88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2C6C88">
        <w:rPr>
          <w:sz w:val="24"/>
          <w:szCs w:val="24"/>
        </w:rPr>
        <w:t>еи ОО</w:t>
      </w:r>
      <w:proofErr w:type="gramEnd"/>
      <w:r w:rsidRPr="002C6C88">
        <w:rPr>
          <w:sz w:val="24"/>
          <w:szCs w:val="24"/>
        </w:rPr>
        <w:t xml:space="preserve">Н от 31 октября 2003 года. </w:t>
      </w:r>
    </w:p>
    <w:p w:rsidR="00817D59" w:rsidRPr="002C6C88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2C6C88">
          <w:rPr>
            <w:sz w:val="24"/>
            <w:szCs w:val="24"/>
          </w:rPr>
          <w:t>Конвенцию</w:t>
        </w:r>
      </w:hyperlink>
      <w:r w:rsidRPr="002C6C88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2C6C88">
          <w:rPr>
            <w:sz w:val="24"/>
            <w:szCs w:val="24"/>
          </w:rPr>
          <w:t>закон</w:t>
        </w:r>
      </w:hyperlink>
      <w:r w:rsidRPr="002C6C88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2C6C88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6C88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b/>
          <w:sz w:val="24"/>
          <w:szCs w:val="24"/>
        </w:rPr>
        <w:t xml:space="preserve">1. </w:t>
      </w:r>
      <w:proofErr w:type="gramStart"/>
      <w:r w:rsidRPr="002C6C88">
        <w:rPr>
          <w:b/>
          <w:sz w:val="24"/>
          <w:szCs w:val="24"/>
        </w:rPr>
        <w:t>ПУБЛИЧНОЕ ДОЛЖНОСТНОЕ ЛИЦО (ПДЛ)</w:t>
      </w:r>
      <w:r w:rsidRPr="002C6C88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2C6C88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b/>
          <w:sz w:val="24"/>
          <w:szCs w:val="24"/>
        </w:rPr>
        <w:t>2.</w:t>
      </w:r>
      <w:r w:rsidRPr="002C6C88">
        <w:rPr>
          <w:sz w:val="24"/>
          <w:szCs w:val="24"/>
        </w:rPr>
        <w:t xml:space="preserve"> </w:t>
      </w:r>
      <w:r w:rsidRPr="002C6C88">
        <w:rPr>
          <w:b/>
          <w:sz w:val="24"/>
          <w:szCs w:val="24"/>
        </w:rPr>
        <w:t>ИНОСТРАННОЕ ПУБЛИЧНОЕ ДОЛЖНОСТНОЕ ЛИЦО (ИПДЛ)</w:t>
      </w:r>
      <w:r w:rsidRPr="002C6C88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2C6C88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b/>
          <w:sz w:val="24"/>
          <w:szCs w:val="24"/>
        </w:rPr>
        <w:t xml:space="preserve">3. </w:t>
      </w:r>
      <w:proofErr w:type="gramStart"/>
      <w:r w:rsidRPr="002C6C88">
        <w:rPr>
          <w:b/>
          <w:sz w:val="24"/>
          <w:szCs w:val="24"/>
        </w:rPr>
        <w:t>РОССИЙСКИЕ ПУБЛИЧНЫЕ ДОЛЖНОСТНЫЕ ЛИЦА (РПДЛ)</w:t>
      </w:r>
      <w:r w:rsidRPr="002C6C88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2C6C88">
        <w:rPr>
          <w:sz w:val="24"/>
          <w:szCs w:val="24"/>
        </w:rPr>
        <w:lastRenderedPageBreak/>
        <w:t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2C6C88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2C6C88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 </w:t>
      </w:r>
      <w:proofErr w:type="gramStart"/>
      <w:r w:rsidRPr="002C6C88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2C6C88">
        <w:rPr>
          <w:sz w:val="24"/>
          <w:szCs w:val="24"/>
        </w:rPr>
        <w:t xml:space="preserve"> </w:t>
      </w:r>
      <w:proofErr w:type="gramStart"/>
      <w:r w:rsidRPr="002C6C88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2C6C88">
        <w:rPr>
          <w:sz w:val="24"/>
          <w:szCs w:val="24"/>
        </w:rPr>
        <w:t xml:space="preserve"> </w:t>
      </w:r>
      <w:proofErr w:type="gramStart"/>
      <w:r w:rsidRPr="002C6C88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2C6C88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2C6C88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2C6C88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b/>
          <w:sz w:val="24"/>
          <w:szCs w:val="24"/>
        </w:rPr>
        <w:t>4. МЕЖДУНАРОДНОЕ ПУБЛИЧНОЕ ДОЛЖНОСТНОЕ ЛИЦО (МПДЛ</w:t>
      </w:r>
      <w:r w:rsidRPr="002C6C88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2C6C88">
        <w:rPr>
          <w:sz w:val="24"/>
          <w:szCs w:val="24"/>
        </w:rPr>
        <w:t>1</w:t>
      </w:r>
      <w:proofErr w:type="gramEnd"/>
      <w:r w:rsidRPr="002C6C88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b/>
          <w:sz w:val="24"/>
          <w:szCs w:val="24"/>
        </w:rPr>
        <w:t xml:space="preserve">5. </w:t>
      </w:r>
      <w:proofErr w:type="gramStart"/>
      <w:r w:rsidRPr="002C6C88">
        <w:rPr>
          <w:b/>
          <w:sz w:val="24"/>
          <w:szCs w:val="24"/>
        </w:rPr>
        <w:t>ЛИЦО, СВЯЗАННОЕ С ПДЛ</w:t>
      </w:r>
      <w:r w:rsidRPr="002C6C88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2C6C88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2C6C88">
        <w:rPr>
          <w:b/>
          <w:sz w:val="24"/>
          <w:szCs w:val="24"/>
        </w:rPr>
        <w:lastRenderedPageBreak/>
        <w:t>6. Международные организации</w:t>
      </w:r>
      <w:r w:rsidRPr="002C6C88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2C6C88">
        <w:rPr>
          <w:sz w:val="24"/>
          <w:szCs w:val="24"/>
        </w:rPr>
        <w:t>и-</w:t>
      </w:r>
      <w:proofErr w:type="gramEnd"/>
      <w:r w:rsidRPr="002C6C88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2C6C88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2C6C88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2C6C88">
        <w:rPr>
          <w:sz w:val="24"/>
          <w:szCs w:val="24"/>
        </w:rPr>
        <w:t>В графе 1</w:t>
      </w:r>
      <w:r w:rsidR="00817D59" w:rsidRPr="002C6C88">
        <w:rPr>
          <w:sz w:val="24"/>
          <w:szCs w:val="24"/>
        </w:rPr>
        <w:t>6</w:t>
      </w:r>
      <w:r w:rsidRPr="002C6C88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2C6C88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2C6C88">
        <w:rPr>
          <w:sz w:val="24"/>
          <w:szCs w:val="24"/>
        </w:rPr>
        <w:t>В графе 1</w:t>
      </w:r>
      <w:r w:rsidR="00817D59" w:rsidRPr="002C6C88">
        <w:rPr>
          <w:sz w:val="24"/>
          <w:szCs w:val="24"/>
        </w:rPr>
        <w:t>7</w:t>
      </w:r>
      <w:r w:rsidRPr="002C6C88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2C6C88">
        <w:rPr>
          <w:sz w:val="24"/>
          <w:szCs w:val="24"/>
        </w:rPr>
        <w:t xml:space="preserve"> №209-ФЗ от 24.07.2007 с изменениями</w:t>
      </w:r>
      <w:r w:rsidRPr="002C6C88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2C6C88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_Ref491178928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Pr="002C6C88">
        <w:rPr>
          <w:sz w:val="24"/>
          <w:szCs w:val="24"/>
        </w:rPr>
        <w:t>5.7.2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), подаётся в случае отсутствия сведений об участнике/соисполнителе/членах Коллективного участника закупки, которы</w:t>
      </w:r>
      <w:proofErr w:type="gramStart"/>
      <w:r w:rsidRPr="002C6C88">
        <w:rPr>
          <w:sz w:val="24"/>
          <w:szCs w:val="24"/>
        </w:rPr>
        <w:t>й(</w:t>
      </w:r>
      <w:proofErr w:type="gramEnd"/>
      <w:r w:rsidRPr="002C6C88">
        <w:rPr>
          <w:sz w:val="24"/>
          <w:szCs w:val="24"/>
        </w:rPr>
        <w:t xml:space="preserve">ые) являет(ют)ся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2C6C88">
        <w:rPr>
          <w:sz w:val="24"/>
          <w:szCs w:val="24"/>
        </w:rPr>
        <w:t>реестре</w:t>
      </w:r>
      <w:proofErr w:type="gramEnd"/>
      <w:r w:rsidRPr="002C6C88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2C6C88">
        <w:rPr>
          <w:sz w:val="24"/>
          <w:szCs w:val="24"/>
        </w:rPr>
        <w:t>,</w:t>
      </w:r>
      <w:proofErr w:type="gramEnd"/>
      <w:r w:rsidRPr="002C6C88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2C6C88">
        <w:lastRenderedPageBreak/>
        <w:t xml:space="preserve">Справка о перечне и годовых объемах выполнения аналогичных договоров (форма </w:t>
      </w:r>
      <w:r w:rsidR="00B8118F" w:rsidRPr="002C6C88">
        <w:t>8</w:t>
      </w:r>
      <w:r w:rsidRPr="002C6C88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2C6C88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2C6C88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B8118F" w:rsidRPr="002C6C88">
        <w:rPr>
          <w:sz w:val="24"/>
          <w:szCs w:val="24"/>
        </w:rPr>
        <w:t>8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2C6C88">
        <w:rPr>
          <w:b/>
          <w:sz w:val="24"/>
          <w:szCs w:val="24"/>
        </w:rPr>
        <w:t>за</w:t>
      </w:r>
      <w:proofErr w:type="gramEnd"/>
      <w:r w:rsidRPr="002C6C88">
        <w:rPr>
          <w:b/>
          <w:sz w:val="24"/>
          <w:szCs w:val="24"/>
        </w:rPr>
        <w:t xml:space="preserve"> последние 3 года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2C6C88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r w:rsidRPr="002C6C88">
              <w:t>№</w:t>
            </w:r>
          </w:p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252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 xml:space="preserve">Заказчик </w:t>
            </w:r>
            <w:r w:rsidRPr="002C6C88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2C6C88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2C6C88">
              <w:t>Описание договора</w:t>
            </w:r>
            <w:r w:rsidRPr="002C6C88">
              <w:br/>
              <w:t xml:space="preserve">(объем и состав </w:t>
            </w:r>
            <w:r w:rsidR="00CC3DAD" w:rsidRPr="002C6C88">
              <w:t>услуг</w:t>
            </w:r>
            <w:r w:rsidRPr="002C6C88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Сведения о рекламациях по перечисленным договорам</w:t>
            </w: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2C6C88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2C6C88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 xml:space="preserve">ИТОГО </w:t>
            </w:r>
            <w:proofErr w:type="gramStart"/>
            <w:r w:rsidRPr="002C6C88">
              <w:rPr>
                <w:b/>
                <w:sz w:val="22"/>
              </w:rPr>
              <w:t>за полный год</w:t>
            </w:r>
            <w:proofErr w:type="gramEnd"/>
            <w:r w:rsidRPr="002C6C88">
              <w:rPr>
                <w:b/>
                <w:sz w:val="22"/>
              </w:rPr>
              <w:t xml:space="preserve"> [</w:t>
            </w:r>
            <w:r w:rsidRPr="002C6C88">
              <w:rPr>
                <w:rStyle w:val="aa"/>
                <w:sz w:val="22"/>
              </w:rPr>
              <w:t>указать год, например «201</w:t>
            </w:r>
            <w:r w:rsidR="00A87504" w:rsidRPr="002C6C88">
              <w:rPr>
                <w:rStyle w:val="aa"/>
                <w:sz w:val="22"/>
              </w:rPr>
              <w:t>4</w:t>
            </w:r>
            <w:r w:rsidRPr="002C6C88">
              <w:rPr>
                <w:rStyle w:val="aa"/>
                <w:sz w:val="22"/>
              </w:rPr>
              <w:t>»</w:t>
            </w:r>
            <w:r w:rsidRPr="002C6C88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х</w:t>
            </w: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2C6C88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2C6C88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 xml:space="preserve">ИТОГО </w:t>
            </w:r>
            <w:proofErr w:type="gramStart"/>
            <w:r w:rsidRPr="002C6C88">
              <w:rPr>
                <w:b/>
                <w:sz w:val="22"/>
              </w:rPr>
              <w:t>за полный год</w:t>
            </w:r>
            <w:proofErr w:type="gramEnd"/>
            <w:r w:rsidRPr="002C6C88">
              <w:rPr>
                <w:b/>
                <w:sz w:val="22"/>
              </w:rPr>
              <w:t xml:space="preserve"> [</w:t>
            </w:r>
            <w:r w:rsidRPr="002C6C88">
              <w:rPr>
                <w:rStyle w:val="aa"/>
                <w:sz w:val="22"/>
              </w:rPr>
              <w:t>указать год, например «201</w:t>
            </w:r>
            <w:r w:rsidR="00A87504" w:rsidRPr="002C6C88">
              <w:rPr>
                <w:rStyle w:val="aa"/>
                <w:sz w:val="22"/>
              </w:rPr>
              <w:t>5</w:t>
            </w:r>
            <w:r w:rsidRPr="002C6C88">
              <w:rPr>
                <w:rStyle w:val="aa"/>
                <w:sz w:val="22"/>
              </w:rPr>
              <w:t>»</w:t>
            </w:r>
            <w:r w:rsidRPr="002C6C88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х</w:t>
            </w: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2C6C88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560" w:type="dxa"/>
            <w:gridSpan w:val="4"/>
          </w:tcPr>
          <w:p w:rsidR="004F4D80" w:rsidRPr="002C6C88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 xml:space="preserve">ИТОГО </w:t>
            </w:r>
            <w:proofErr w:type="gramStart"/>
            <w:r w:rsidRPr="002C6C88">
              <w:rPr>
                <w:b/>
                <w:sz w:val="22"/>
              </w:rPr>
              <w:t>за</w:t>
            </w:r>
            <w:proofErr w:type="gramEnd"/>
            <w:r w:rsidRPr="002C6C88">
              <w:rPr>
                <w:b/>
                <w:sz w:val="22"/>
              </w:rPr>
              <w:t xml:space="preserve"> [</w:t>
            </w:r>
            <w:r w:rsidRPr="002C6C88">
              <w:rPr>
                <w:rStyle w:val="aa"/>
                <w:sz w:val="22"/>
              </w:rPr>
              <w:t xml:space="preserve">указать, </w:t>
            </w:r>
            <w:proofErr w:type="gramStart"/>
            <w:r w:rsidRPr="002C6C88">
              <w:rPr>
                <w:rStyle w:val="aa"/>
                <w:sz w:val="22"/>
              </w:rPr>
              <w:t>в</w:t>
            </w:r>
            <w:proofErr w:type="gramEnd"/>
            <w:r w:rsidRPr="002C6C88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A87504" w:rsidRPr="002C6C88">
              <w:rPr>
                <w:rStyle w:val="aa"/>
                <w:sz w:val="22"/>
              </w:rPr>
              <w:t>6</w:t>
            </w:r>
            <w:r w:rsidRPr="002C6C88">
              <w:rPr>
                <w:rStyle w:val="aa"/>
                <w:sz w:val="22"/>
              </w:rPr>
              <w:t xml:space="preserve"> года», «201</w:t>
            </w:r>
            <w:r w:rsidR="00A87504" w:rsidRPr="002C6C88">
              <w:rPr>
                <w:rStyle w:val="aa"/>
                <w:sz w:val="22"/>
              </w:rPr>
              <w:t>6</w:t>
            </w:r>
            <w:r w:rsidRPr="002C6C88">
              <w:rPr>
                <w:rStyle w:val="aa"/>
                <w:sz w:val="22"/>
              </w:rPr>
              <w:t xml:space="preserve"> год» и т.д.</w:t>
            </w:r>
            <w:r w:rsidRPr="002C6C88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х</w:t>
            </w:r>
          </w:p>
        </w:tc>
      </w:tr>
    </w:tbl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Pr="002C6C88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 w:rsidRPr="002C6C88">
        <w:rPr>
          <w:szCs w:val="24"/>
        </w:rPr>
        <w:br w:type="page"/>
      </w:r>
    </w:p>
    <w:p w:rsidR="004F4D80" w:rsidRPr="002C6C88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2C6C88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2C6C88">
        <w:rPr>
          <w:sz w:val="24"/>
          <w:szCs w:val="24"/>
        </w:rPr>
        <w:t xml:space="preserve"> 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этой форме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_Ref440274159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4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Следует указать не менее </w:t>
      </w:r>
      <w:r w:rsidR="007C47E3" w:rsidRPr="002C6C88">
        <w:rPr>
          <w:sz w:val="24"/>
          <w:szCs w:val="24"/>
        </w:rPr>
        <w:t>одного, но не более десяти аналогичных договоров</w:t>
      </w:r>
      <w:r w:rsidR="008D108C" w:rsidRPr="002C6C88">
        <w:rPr>
          <w:sz w:val="24"/>
          <w:szCs w:val="24"/>
        </w:rPr>
        <w:t xml:space="preserve"> (п</w:t>
      </w:r>
      <w:r w:rsidR="008D108C" w:rsidRPr="002C6C88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2C6C88">
        <w:rPr>
          <w:sz w:val="24"/>
          <w:szCs w:val="24"/>
        </w:rPr>
        <w:t xml:space="preserve">).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2C6C88">
        <w:lastRenderedPageBreak/>
        <w:t xml:space="preserve">Справка о материально-технических ресурсах (форма </w:t>
      </w:r>
      <w:r w:rsidR="00B8118F" w:rsidRPr="002C6C88">
        <w:t>9</w:t>
      </w:r>
      <w:r w:rsidRPr="002C6C88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2C6C88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2C6C88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B8118F" w:rsidRPr="002C6C88">
        <w:rPr>
          <w:sz w:val="24"/>
          <w:szCs w:val="24"/>
        </w:rPr>
        <w:t>9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Справка о материально-технических ресурсах</w:t>
      </w:r>
    </w:p>
    <w:p w:rsidR="004F4D80" w:rsidRPr="002C6C88" w:rsidRDefault="004F4D80" w:rsidP="004F4D80">
      <w:pPr>
        <w:rPr>
          <w:sz w:val="24"/>
          <w:szCs w:val="24"/>
        </w:rPr>
      </w:pPr>
    </w:p>
    <w:p w:rsidR="004F4D80" w:rsidRPr="002C6C88" w:rsidRDefault="004F4D80" w:rsidP="004F4D80">
      <w:pPr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2C6C88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r w:rsidRPr="002C6C88">
              <w:t>№</w:t>
            </w:r>
          </w:p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Примечания</w:t>
            </w: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2C6C88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2C6C88" w:rsidRDefault="004F4D80" w:rsidP="004F4D80">
      <w:pPr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2C6C88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Pr="002C6C88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b/>
          <w:szCs w:val="24"/>
        </w:rPr>
        <w:br w:type="page"/>
      </w:r>
    </w:p>
    <w:p w:rsidR="004F4D80" w:rsidRPr="002C6C88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2C6C88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2C6C88">
        <w:rPr>
          <w:sz w:val="24"/>
          <w:szCs w:val="24"/>
        </w:rPr>
        <w:t xml:space="preserve"> 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данной справке перечисляются материально-технические ресурсы, которые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2C6C88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2C6C88">
        <w:lastRenderedPageBreak/>
        <w:t xml:space="preserve">Справка о кадровых ресурсах (форма </w:t>
      </w:r>
      <w:r w:rsidR="00B8118F" w:rsidRPr="002C6C88">
        <w:t>10</w:t>
      </w:r>
      <w:r w:rsidRPr="002C6C88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2C6C88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2C6C88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B8118F" w:rsidRPr="002C6C88">
        <w:rPr>
          <w:sz w:val="24"/>
          <w:szCs w:val="24"/>
        </w:rPr>
        <w:t>10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Справка о кадровых ресурсах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2C6C88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Таблица-1. Основные кадровые ресурсы</w:t>
      </w:r>
    </w:p>
    <w:p w:rsidR="004F4D80" w:rsidRPr="002C6C88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2C6C88" w:rsidTr="004F4D80">
        <w:trPr>
          <w:trHeight w:val="551"/>
        </w:trPr>
        <w:tc>
          <w:tcPr>
            <w:tcW w:w="695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r w:rsidRPr="002C6C88">
              <w:t>№</w:t>
            </w:r>
            <w:r w:rsidRPr="002C6C88">
              <w:br/>
            </w: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2268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Стаж работы в данной или аналогичной должности, лет</w:t>
            </w:r>
          </w:p>
        </w:tc>
      </w:tr>
      <w:tr w:rsidR="004F4D80" w:rsidRPr="002C6C88" w:rsidTr="004F4D80">
        <w:trPr>
          <w:cantSplit/>
        </w:trPr>
        <w:tc>
          <w:tcPr>
            <w:tcW w:w="10246" w:type="dxa"/>
            <w:gridSpan w:val="5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2C6C88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4F4D80">
            <w:pPr>
              <w:spacing w:line="240" w:lineRule="auto"/>
              <w:ind w:firstLine="0"/>
            </w:pPr>
            <w:r w:rsidRPr="002C6C88">
              <w:t>…</w:t>
            </w: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10246" w:type="dxa"/>
            <w:gridSpan w:val="5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2C6C88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4F4D80">
            <w:pPr>
              <w:spacing w:line="240" w:lineRule="auto"/>
              <w:ind w:firstLine="0"/>
            </w:pPr>
            <w:r w:rsidRPr="002C6C88">
              <w:t>…</w:t>
            </w: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10246" w:type="dxa"/>
            <w:gridSpan w:val="5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2C6C88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4F4D80">
            <w:pPr>
              <w:spacing w:line="240" w:lineRule="auto"/>
              <w:ind w:firstLine="0"/>
            </w:pPr>
            <w:r w:rsidRPr="002C6C88">
              <w:t>…</w:t>
            </w: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2C6C88" w:rsidRDefault="004F4D80" w:rsidP="004F4D80">
      <w:pPr>
        <w:spacing w:line="240" w:lineRule="auto"/>
      </w:pPr>
    </w:p>
    <w:p w:rsidR="004F4D80" w:rsidRPr="002C6C88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2C6C88">
        <w:rPr>
          <w:b/>
        </w:rPr>
        <w:t>Таблица-2. Прочий персонал</w:t>
      </w:r>
    </w:p>
    <w:p w:rsidR="004F4D80" w:rsidRPr="002C6C88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C6C88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C6C88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C6C88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2C6C88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Pr="002C6C88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 w:rsidRPr="002C6C88">
        <w:rPr>
          <w:b/>
          <w:szCs w:val="24"/>
        </w:rPr>
        <w:br w:type="page"/>
      </w:r>
    </w:p>
    <w:p w:rsidR="004F4D80" w:rsidRPr="002C6C88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2C6C88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2C6C88">
        <w:rPr>
          <w:sz w:val="24"/>
          <w:szCs w:val="24"/>
        </w:rPr>
        <w:t xml:space="preserve"> 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ом в ходе выполнения Договора.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таблице-2 данной справки </w:t>
      </w:r>
      <w:proofErr w:type="gramStart"/>
      <w:r w:rsidRPr="002C6C88">
        <w:rPr>
          <w:sz w:val="24"/>
          <w:szCs w:val="24"/>
        </w:rPr>
        <w:t>указывается</w:t>
      </w:r>
      <w:proofErr w:type="gramEnd"/>
      <w:r w:rsidRPr="002C6C88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2C6C88">
        <w:lastRenderedPageBreak/>
        <w:t>Информационное письмо о налич</w:t>
      </w:r>
      <w:proofErr w:type="gramStart"/>
      <w:r w:rsidRPr="002C6C88">
        <w:t xml:space="preserve">ии у </w:t>
      </w:r>
      <w:r w:rsidR="00C236C0" w:rsidRPr="002C6C88">
        <w:t>У</w:t>
      </w:r>
      <w:proofErr w:type="gramEnd"/>
      <w:r w:rsidR="00C236C0" w:rsidRPr="002C6C88">
        <w:t>частник</w:t>
      </w:r>
      <w:r w:rsidRPr="002C6C88">
        <w:t xml:space="preserve">а </w:t>
      </w:r>
      <w:r w:rsidR="00A600E3" w:rsidRPr="002C6C88">
        <w:t xml:space="preserve">конфликта интересов и/или </w:t>
      </w:r>
      <w:r w:rsidRPr="002C6C88">
        <w:t>связей, носящих характер аффилированности с сотрудниками Заказчика или Организатора (форма 1</w:t>
      </w:r>
      <w:r w:rsidR="00B8118F" w:rsidRPr="002C6C88">
        <w:t>1</w:t>
      </w:r>
      <w:r w:rsidRPr="002C6C88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2C6C88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2C6C88">
        <w:rPr>
          <w:szCs w:val="24"/>
        </w:rPr>
        <w:t>Форма письма о налич</w:t>
      </w:r>
      <w:proofErr w:type="gramStart"/>
      <w:r w:rsidRPr="002C6C88">
        <w:rPr>
          <w:szCs w:val="24"/>
        </w:rPr>
        <w:t xml:space="preserve">ии у </w:t>
      </w:r>
      <w:r w:rsidR="00C236C0" w:rsidRPr="002C6C88">
        <w:rPr>
          <w:szCs w:val="24"/>
        </w:rPr>
        <w:t>У</w:t>
      </w:r>
      <w:proofErr w:type="gramEnd"/>
      <w:r w:rsidR="00C236C0" w:rsidRPr="002C6C88">
        <w:rPr>
          <w:szCs w:val="24"/>
        </w:rPr>
        <w:t>частник</w:t>
      </w:r>
      <w:r w:rsidRPr="002C6C88">
        <w:rPr>
          <w:szCs w:val="24"/>
        </w:rPr>
        <w:t xml:space="preserve">а </w:t>
      </w:r>
      <w:r w:rsidR="00A600E3" w:rsidRPr="002C6C88">
        <w:rPr>
          <w:szCs w:val="24"/>
        </w:rPr>
        <w:t xml:space="preserve">конфликта интересов и/или </w:t>
      </w:r>
      <w:r w:rsidRPr="002C6C88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553A57" w:rsidRPr="002C6C88">
        <w:rPr>
          <w:sz w:val="24"/>
          <w:szCs w:val="24"/>
        </w:rPr>
        <w:t>1</w:t>
      </w:r>
      <w:r w:rsidR="00B8118F" w:rsidRPr="002C6C88">
        <w:rPr>
          <w:sz w:val="24"/>
          <w:szCs w:val="24"/>
        </w:rPr>
        <w:t>1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jc w:val="center"/>
        <w:rPr>
          <w:sz w:val="24"/>
          <w:szCs w:val="24"/>
        </w:rPr>
      </w:pPr>
      <w:r w:rsidRPr="002C6C88">
        <w:rPr>
          <w:sz w:val="24"/>
          <w:szCs w:val="24"/>
        </w:rPr>
        <w:t>Уважаемые господа!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b/>
          <w:sz w:val="24"/>
          <w:szCs w:val="24"/>
        </w:rPr>
      </w:pPr>
      <w:r w:rsidRPr="002C6C88">
        <w:rPr>
          <w:sz w:val="24"/>
          <w:szCs w:val="24"/>
        </w:rPr>
        <w:t xml:space="preserve">При рассмотрении нашей </w:t>
      </w:r>
      <w:r w:rsidR="00D904EF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 просим учесть следующие сведения о наличии у </w:t>
      </w:r>
      <w:r w:rsidRPr="002C6C88">
        <w:rPr>
          <w:b/>
          <w:i/>
          <w:sz w:val="24"/>
          <w:szCs w:val="24"/>
        </w:rPr>
        <w:t xml:space="preserve">{указывается наименование </w:t>
      </w:r>
      <w:r w:rsidR="00C236C0" w:rsidRPr="002C6C88">
        <w:rPr>
          <w:b/>
          <w:i/>
          <w:sz w:val="24"/>
          <w:szCs w:val="24"/>
        </w:rPr>
        <w:t>Участник</w:t>
      </w:r>
      <w:r w:rsidRPr="002C6C88">
        <w:rPr>
          <w:b/>
          <w:i/>
          <w:sz w:val="24"/>
          <w:szCs w:val="24"/>
        </w:rPr>
        <w:t>а}</w:t>
      </w:r>
      <w:r w:rsidRPr="002C6C88">
        <w:rPr>
          <w:i/>
          <w:sz w:val="24"/>
          <w:szCs w:val="24"/>
        </w:rPr>
        <w:t xml:space="preserve"> </w:t>
      </w:r>
      <w:r w:rsidR="007C47E3" w:rsidRPr="002C6C88">
        <w:rPr>
          <w:snapToGrid w:val="0"/>
          <w:sz w:val="24"/>
          <w:szCs w:val="24"/>
        </w:rPr>
        <w:t>конфликта интересов и/или связей</w:t>
      </w:r>
      <w:r w:rsidRPr="002C6C88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2C6C88">
        <w:rPr>
          <w:b/>
          <w:i/>
          <w:sz w:val="24"/>
          <w:szCs w:val="24"/>
        </w:rPr>
        <w:t>{</w:t>
      </w:r>
      <w:proofErr w:type="gramStart"/>
      <w:r w:rsidRPr="002C6C88">
        <w:rPr>
          <w:b/>
          <w:i/>
          <w:sz w:val="24"/>
          <w:szCs w:val="24"/>
        </w:rPr>
        <w:t>указывается</w:t>
      </w:r>
      <w:proofErr w:type="gramEnd"/>
      <w:r w:rsidRPr="002C6C88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2C6C88">
        <w:rPr>
          <w:i/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Заказчика </w:t>
      </w:r>
      <w:r w:rsidRPr="002C6C88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2C6C88">
        <w:rPr>
          <w:b/>
          <w:i/>
          <w:sz w:val="24"/>
          <w:szCs w:val="24"/>
        </w:rPr>
        <w:t>запроса предложений</w:t>
      </w:r>
      <w:r w:rsidRPr="002C6C88">
        <w:rPr>
          <w:b/>
          <w:i/>
          <w:sz w:val="24"/>
          <w:szCs w:val="24"/>
        </w:rPr>
        <w:t>}</w:t>
      </w:r>
      <w:r w:rsidRPr="002C6C88">
        <w:rPr>
          <w:i/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 а именно:</w:t>
      </w:r>
    </w:p>
    <w:p w:rsidR="004F4D80" w:rsidRPr="002C6C88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2C6C88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2C6C88">
        <w:rPr>
          <w:b/>
          <w:i/>
          <w:sz w:val="24"/>
          <w:szCs w:val="24"/>
        </w:rPr>
        <w:t>Участник</w:t>
      </w:r>
      <w:r w:rsidRPr="002C6C88">
        <w:rPr>
          <w:b/>
          <w:i/>
          <w:sz w:val="24"/>
          <w:szCs w:val="24"/>
        </w:rPr>
        <w:t xml:space="preserve">ом могут быть расценены </w:t>
      </w:r>
      <w:r w:rsidR="007C47E3" w:rsidRPr="002C6C88">
        <w:rPr>
          <w:b/>
          <w:i/>
          <w:sz w:val="24"/>
          <w:szCs w:val="24"/>
        </w:rPr>
        <w:t xml:space="preserve">как </w:t>
      </w:r>
      <w:r w:rsidR="007C47E3" w:rsidRPr="002C6C88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2C6C88">
        <w:rPr>
          <w:b/>
          <w:i/>
          <w:sz w:val="24"/>
          <w:szCs w:val="24"/>
        </w:rPr>
        <w:t>аффилированность</w:t>
      </w:r>
      <w:proofErr w:type="gramStart"/>
      <w:r w:rsidRPr="002C6C88">
        <w:rPr>
          <w:b/>
          <w:i/>
          <w:sz w:val="24"/>
          <w:szCs w:val="24"/>
        </w:rPr>
        <w:t xml:space="preserve"> }</w:t>
      </w:r>
      <w:proofErr w:type="gramEnd"/>
      <w:r w:rsidRPr="002C6C88">
        <w:rPr>
          <w:b/>
          <w:i/>
          <w:sz w:val="24"/>
          <w:szCs w:val="24"/>
        </w:rPr>
        <w:t>;</w:t>
      </w:r>
    </w:p>
    <w:p w:rsidR="004F4D80" w:rsidRPr="002C6C88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2C6C88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2C6C88">
        <w:rPr>
          <w:b/>
          <w:i/>
          <w:sz w:val="24"/>
          <w:szCs w:val="24"/>
        </w:rPr>
        <w:t>Участник</w:t>
      </w:r>
      <w:r w:rsidRPr="002C6C88">
        <w:rPr>
          <w:b/>
          <w:i/>
          <w:sz w:val="24"/>
          <w:szCs w:val="24"/>
        </w:rPr>
        <w:t xml:space="preserve">ом могут быть расценены </w:t>
      </w:r>
      <w:r w:rsidR="007C47E3" w:rsidRPr="002C6C88">
        <w:rPr>
          <w:b/>
          <w:i/>
          <w:sz w:val="24"/>
          <w:szCs w:val="24"/>
        </w:rPr>
        <w:t xml:space="preserve">как </w:t>
      </w:r>
      <w:r w:rsidR="007C47E3" w:rsidRPr="002C6C88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2C6C88">
        <w:rPr>
          <w:b/>
          <w:i/>
          <w:sz w:val="24"/>
          <w:szCs w:val="24"/>
        </w:rPr>
        <w:t>аффилированность</w:t>
      </w:r>
      <w:proofErr w:type="gramStart"/>
      <w:r w:rsidRPr="002C6C88">
        <w:rPr>
          <w:b/>
          <w:i/>
          <w:sz w:val="24"/>
          <w:szCs w:val="24"/>
        </w:rPr>
        <w:t xml:space="preserve"> }</w:t>
      </w:r>
      <w:proofErr w:type="gramEnd"/>
      <w:r w:rsidRPr="002C6C88">
        <w:rPr>
          <w:b/>
          <w:i/>
          <w:sz w:val="24"/>
          <w:szCs w:val="24"/>
        </w:rPr>
        <w:t>;</w:t>
      </w:r>
    </w:p>
    <w:p w:rsidR="004F4D80" w:rsidRPr="002C6C88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2C6C88">
        <w:rPr>
          <w:b/>
          <w:i/>
          <w:sz w:val="24"/>
          <w:szCs w:val="24"/>
        </w:rPr>
        <w:t>……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Pr="002C6C88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 w:rsidRPr="002C6C88">
        <w:rPr>
          <w:b/>
          <w:szCs w:val="24"/>
        </w:rPr>
        <w:br w:type="page"/>
      </w:r>
    </w:p>
    <w:p w:rsidR="004F4D80" w:rsidRPr="002C6C88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2C6C88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2C6C88">
        <w:rPr>
          <w:sz w:val="24"/>
          <w:szCs w:val="24"/>
        </w:rPr>
        <w:t xml:space="preserve"> (подраздел </w:t>
      </w:r>
      <w:r w:rsidR="004920DB" w:rsidRPr="002C6C88">
        <w:fldChar w:fldCharType="begin"/>
      </w:r>
      <w:r w:rsidR="004920DB" w:rsidRPr="002C6C88">
        <w:instrText xml:space="preserve"> REF _Ref55336310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5.1</w:t>
      </w:r>
      <w:r w:rsidR="004920DB" w:rsidRPr="002C6C88">
        <w:fldChar w:fldCharType="end"/>
      </w:r>
      <w:r w:rsidR="00D90031"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2C6C88">
        <w:t>(согласно ст. 4 закона РСФСР от 22.03.1991 № 948-1)</w:t>
      </w:r>
      <w:r w:rsidR="004F4D80" w:rsidRPr="002C6C88">
        <w:rPr>
          <w:sz w:val="24"/>
          <w:szCs w:val="24"/>
        </w:rPr>
        <w:t xml:space="preserve">.  В случае если, по мнению </w:t>
      </w: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а таких </w:t>
      </w:r>
      <w:proofErr w:type="gramStart"/>
      <w:r w:rsidR="004F4D80" w:rsidRPr="002C6C88">
        <w:rPr>
          <w:sz w:val="24"/>
          <w:szCs w:val="24"/>
        </w:rPr>
        <w:t>лиц</w:t>
      </w:r>
      <w:proofErr w:type="gramEnd"/>
      <w:r w:rsidR="004F4D80" w:rsidRPr="002C6C88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2C6C88">
        <w:rPr>
          <w:sz w:val="24"/>
          <w:szCs w:val="24"/>
        </w:rPr>
        <w:t>Заявки</w:t>
      </w:r>
      <w:r w:rsidR="004F4D80" w:rsidRPr="002C6C88">
        <w:rPr>
          <w:sz w:val="24"/>
          <w:szCs w:val="24"/>
        </w:rPr>
        <w:t xml:space="preserve"> просим учесть, что у </w:t>
      </w:r>
      <w:r w:rsidR="004F4D80" w:rsidRPr="002C6C88">
        <w:rPr>
          <w:b/>
          <w:i/>
          <w:sz w:val="24"/>
          <w:szCs w:val="24"/>
        </w:rPr>
        <w:t xml:space="preserve">{указывается наименование </w:t>
      </w:r>
      <w:r w:rsidRPr="002C6C88">
        <w:rPr>
          <w:b/>
          <w:i/>
          <w:sz w:val="24"/>
          <w:szCs w:val="24"/>
        </w:rPr>
        <w:t>Участник</w:t>
      </w:r>
      <w:r w:rsidR="004F4D80" w:rsidRPr="002C6C88">
        <w:rPr>
          <w:b/>
          <w:i/>
          <w:sz w:val="24"/>
          <w:szCs w:val="24"/>
        </w:rPr>
        <w:t xml:space="preserve">а} </w:t>
      </w:r>
      <w:r w:rsidR="007C47E3" w:rsidRPr="002C6C88">
        <w:rPr>
          <w:sz w:val="24"/>
          <w:szCs w:val="24"/>
        </w:rPr>
        <w:t>НЕТ</w:t>
      </w:r>
      <w:r w:rsidR="007C47E3" w:rsidRPr="002C6C88">
        <w:rPr>
          <w:i/>
          <w:sz w:val="24"/>
          <w:szCs w:val="24"/>
        </w:rPr>
        <w:t xml:space="preserve"> </w:t>
      </w:r>
      <w:r w:rsidR="007C47E3" w:rsidRPr="002C6C88">
        <w:rPr>
          <w:sz w:val="24"/>
          <w:szCs w:val="24"/>
        </w:rPr>
        <w:t>лиц, в отношении которых</w:t>
      </w:r>
      <w:r w:rsidR="007C47E3" w:rsidRPr="002C6C88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2C6C88">
        <w:rPr>
          <w:sz w:val="24"/>
          <w:szCs w:val="24"/>
        </w:rPr>
        <w:t>с лицами,</w:t>
      </w:r>
      <w:r w:rsidR="00AF12BB" w:rsidRPr="002C6C88">
        <w:rPr>
          <w:sz w:val="24"/>
          <w:szCs w:val="24"/>
        </w:rPr>
        <w:t xml:space="preserve"> т</w:t>
      </w:r>
      <w:r w:rsidR="004F4D80" w:rsidRPr="002C6C88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2C6C88">
        <w:rPr>
          <w:sz w:val="24"/>
          <w:szCs w:val="24"/>
        </w:rPr>
        <w:t>,</w:t>
      </w:r>
      <w:r w:rsidR="004F4D80" w:rsidRPr="002C6C88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2C6C88">
        <w:rPr>
          <w:sz w:val="24"/>
          <w:szCs w:val="24"/>
        </w:rPr>
        <w:t>запроса предложений</w:t>
      </w:r>
      <w:r w:rsidR="004F4D80"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 xml:space="preserve">При составлении данного письма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2C6C88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 w:rsidRPr="002C6C88">
        <w:rPr>
          <w:rFonts w:eastAsia="Calibri"/>
          <w:sz w:val="24"/>
          <w:szCs w:val="24"/>
          <w:lang w:eastAsia="en-US"/>
        </w:rPr>
        <w:t>/или</w:t>
      </w:r>
      <w:r w:rsidR="00AF12BB" w:rsidRPr="002C6C88">
        <w:rPr>
          <w:rFonts w:eastAsia="Calibri"/>
          <w:sz w:val="24"/>
          <w:szCs w:val="24"/>
          <w:lang w:eastAsia="en-US"/>
        </w:rPr>
        <w:t xml:space="preserve"> </w:t>
      </w:r>
      <w:r w:rsidRPr="002C6C88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2C6C88">
        <w:rPr>
          <w:sz w:val="24"/>
          <w:szCs w:val="24"/>
        </w:rPr>
        <w:t>,</w:t>
      </w:r>
      <w:r w:rsidRPr="002C6C88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2C6C88">
        <w:rPr>
          <w:sz w:val="24"/>
          <w:szCs w:val="24"/>
        </w:rPr>
        <w:t>запроса предложений</w:t>
      </w:r>
      <w:r w:rsidRPr="002C6C88">
        <w:rPr>
          <w:sz w:val="24"/>
          <w:szCs w:val="24"/>
        </w:rPr>
        <w:t xml:space="preserve"> может быть признано </w:t>
      </w:r>
      <w:r w:rsidR="00D904EF" w:rsidRPr="002C6C88">
        <w:rPr>
          <w:sz w:val="24"/>
          <w:szCs w:val="24"/>
        </w:rPr>
        <w:t>Закупочной комиссией</w:t>
      </w:r>
      <w:r w:rsidRPr="002C6C88">
        <w:rPr>
          <w:sz w:val="24"/>
          <w:szCs w:val="24"/>
        </w:rPr>
        <w:t xml:space="preserve"> существенным нарушением условий данного </w:t>
      </w:r>
      <w:r w:rsidR="00D904EF" w:rsidRPr="002C6C88">
        <w:rPr>
          <w:sz w:val="24"/>
          <w:szCs w:val="24"/>
        </w:rPr>
        <w:t>запроса</w:t>
      </w:r>
      <w:proofErr w:type="gramEnd"/>
      <w:r w:rsidR="00D904EF" w:rsidRPr="002C6C88">
        <w:rPr>
          <w:sz w:val="24"/>
          <w:szCs w:val="24"/>
        </w:rPr>
        <w:t xml:space="preserve"> предложений</w:t>
      </w:r>
      <w:r w:rsidRPr="002C6C88">
        <w:rPr>
          <w:sz w:val="24"/>
          <w:szCs w:val="24"/>
        </w:rPr>
        <w:t xml:space="preserve">, и повлечь отклонение </w:t>
      </w:r>
      <w:r w:rsidR="00D904EF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 такого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2C6C88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2C6C88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2C6C8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2C6C88">
        <w:t xml:space="preserve"> (форма 1</w:t>
      </w:r>
      <w:r w:rsidR="00635719" w:rsidRPr="002C6C88">
        <w:t>2</w:t>
      </w:r>
      <w:r w:rsidR="004F4D80" w:rsidRPr="002C6C88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2C6C88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2C6C88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2C6C8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2C6C88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1</w:t>
      </w:r>
      <w:r w:rsidR="00553A57" w:rsidRPr="002C6C88">
        <w:rPr>
          <w:sz w:val="24"/>
          <w:szCs w:val="24"/>
        </w:rPr>
        <w:t>2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2C6C88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2C6C88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2C6C88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2C6C88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2C6C88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2C6C88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2C6C88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Pr="002C6C88" w:rsidRDefault="00F86C07" w:rsidP="00F86C07">
      <w:pPr>
        <w:spacing w:line="240" w:lineRule="auto"/>
        <w:rPr>
          <w:color w:val="000000"/>
        </w:rPr>
      </w:pPr>
    </w:p>
    <w:p w:rsidR="004F4D80" w:rsidRPr="002C6C88" w:rsidRDefault="004F4D80" w:rsidP="004F4D80">
      <w:pPr>
        <w:spacing w:line="240" w:lineRule="auto"/>
        <w:rPr>
          <w:color w:val="000000"/>
        </w:rPr>
      </w:pPr>
      <w:r w:rsidRPr="002C6C88">
        <w:rPr>
          <w:color w:val="000000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2C6C88">
        <w:rPr>
          <w:color w:val="000000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color w:val="000000"/>
        </w:rPr>
      </w:pPr>
      <w:r w:rsidRPr="002C6C88">
        <w:rPr>
          <w:color w:val="000000"/>
        </w:rPr>
        <w:t>____________________________________</w:t>
      </w:r>
    </w:p>
    <w:p w:rsidR="004F4D80" w:rsidRPr="002C6C88" w:rsidRDefault="004F4D80" w:rsidP="00F86C07">
      <w:pPr>
        <w:spacing w:line="240" w:lineRule="auto"/>
        <w:ind w:right="3684"/>
        <w:jc w:val="center"/>
      </w:pPr>
      <w:r w:rsidRPr="002C6C88">
        <w:rPr>
          <w:color w:val="000000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vertAlign w:val="superscript"/>
        </w:rPr>
        <w:t>подписавшего</w:t>
      </w:r>
      <w:proofErr w:type="gramEnd"/>
      <w:r w:rsidRPr="002C6C88">
        <w:rPr>
          <w:color w:val="000000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2C6C88">
        <w:rPr>
          <w:b/>
          <w:color w:val="000000"/>
          <w:spacing w:val="36"/>
        </w:rPr>
        <w:t>конец формы</w:t>
      </w:r>
    </w:p>
    <w:p w:rsidR="004F4D80" w:rsidRPr="002C6C88" w:rsidRDefault="004F4D80" w:rsidP="004F4D80">
      <w:pPr>
        <w:pStyle w:val="3"/>
        <w:rPr>
          <w:sz w:val="22"/>
        </w:rPr>
        <w:sectPr w:rsidR="004F4D80" w:rsidRPr="002C6C88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2C6C88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2C6C88">
        <w:rPr>
          <w:szCs w:val="24"/>
        </w:rPr>
        <w:lastRenderedPageBreak/>
        <w:t>Инструкции по 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2C6C88">
        <w:rPr>
          <w:sz w:val="24"/>
          <w:szCs w:val="24"/>
        </w:rPr>
        <w:t xml:space="preserve">(подраздел </w:t>
      </w:r>
      <w:r w:rsidR="004920DB" w:rsidRPr="002C6C88">
        <w:fldChar w:fldCharType="begin"/>
      </w:r>
      <w:r w:rsidR="004920DB" w:rsidRPr="002C6C88">
        <w:instrText xml:space="preserve"> REF _Ref55336310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5.1</w:t>
      </w:r>
      <w:r w:rsidR="004920DB" w:rsidRPr="002C6C88">
        <w:fldChar w:fldCharType="end"/>
      </w:r>
      <w:r w:rsidR="00D90031"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2C6C88">
        <w:rPr>
          <w:sz w:val="24"/>
          <w:szCs w:val="24"/>
        </w:rPr>
        <w:t xml:space="preserve"> адрес Участника.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2C6C8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napToGrid w:val="0"/>
          <w:sz w:val="24"/>
          <w:szCs w:val="24"/>
        </w:rPr>
        <w:t>В случае</w:t>
      </w:r>
      <w:proofErr w:type="gramStart"/>
      <w:r w:rsidRPr="002C6C88">
        <w:rPr>
          <w:snapToGrid w:val="0"/>
          <w:sz w:val="24"/>
          <w:szCs w:val="24"/>
        </w:rPr>
        <w:t>,</w:t>
      </w:r>
      <w:proofErr w:type="gramEnd"/>
      <w:r w:rsidRPr="002C6C8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2C6C8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2C6C8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2C6C88">
        <w:rPr>
          <w:b/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в формате: </w:t>
      </w:r>
      <w:r w:rsidRPr="002C6C88">
        <w:rPr>
          <w:b/>
          <w:sz w:val="24"/>
          <w:szCs w:val="24"/>
        </w:rPr>
        <w:t>ХХХХХХХХХХ</w:t>
      </w:r>
      <w:r w:rsidRPr="002C6C88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2C6C88">
        <w:rPr>
          <w:b/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в формате: </w:t>
      </w:r>
      <w:r w:rsidRPr="002C6C88">
        <w:rPr>
          <w:b/>
          <w:sz w:val="24"/>
          <w:szCs w:val="24"/>
        </w:rPr>
        <w:t>ХХХХХХХХХХ</w:t>
      </w:r>
      <w:r w:rsidRPr="002C6C88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 xml:space="preserve">1. собственник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а.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>1.1. собственник собственника №1.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>1.2. собственник собственника №1.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>1.1.1. собственник собственника №1.1.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>1.2.1. собственник собственника №1.2.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2C6C88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2C6C88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2C6C88">
        <w:rPr>
          <w:sz w:val="24"/>
          <w:szCs w:val="24"/>
        </w:rPr>
        <w:t>, АО</w:t>
      </w:r>
      <w:r w:rsidRPr="002C6C88">
        <w:rPr>
          <w:sz w:val="24"/>
          <w:szCs w:val="24"/>
        </w:rPr>
        <w:t xml:space="preserve"> и </w:t>
      </w:r>
      <w:r w:rsidR="000D70B6" w:rsidRPr="002C6C88">
        <w:rPr>
          <w:sz w:val="24"/>
          <w:szCs w:val="24"/>
        </w:rPr>
        <w:t>П</w:t>
      </w:r>
      <w:r w:rsidRPr="002C6C88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2C6C88">
        <w:rPr>
          <w:sz w:val="24"/>
          <w:szCs w:val="24"/>
        </w:rPr>
        <w:t>гос. учреждения</w:t>
      </w:r>
      <w:proofErr w:type="gramEnd"/>
      <w:r w:rsidRPr="002C6C88">
        <w:rPr>
          <w:sz w:val="24"/>
          <w:szCs w:val="24"/>
        </w:rPr>
        <w:t xml:space="preserve"> РФ, физические лица, кроме руководителей).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2C6C8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2C6C88">
        <w:rPr>
          <w:sz w:val="24"/>
          <w:szCs w:val="24"/>
        </w:rPr>
        <w:t>а(</w:t>
      </w:r>
      <w:proofErr w:type="gramEnd"/>
      <w:r w:rsidRPr="002C6C88">
        <w:rPr>
          <w:sz w:val="24"/>
          <w:szCs w:val="24"/>
        </w:rPr>
        <w:t>ов) общества</w:t>
      </w:r>
      <w:r w:rsidRPr="002C6C8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2C6C8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2C6C88">
        <w:rPr>
          <w:sz w:val="24"/>
          <w:szCs w:val="24"/>
        </w:rPr>
        <w:t>Скан-копии</w:t>
      </w:r>
      <w:proofErr w:type="gramEnd"/>
      <w:r w:rsidRPr="002C6C8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2C6C88">
        <w:rPr>
          <w:sz w:val="24"/>
          <w:szCs w:val="24"/>
        </w:rPr>
        <w:br w:type="page"/>
      </w:r>
      <w:r w:rsidRPr="002C6C8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2C6C8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2C6C88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2C6C88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C6C8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2C6C88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C6C8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2C6C88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2C6C88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2C6C8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2C6C88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2C6C88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2C6C8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2C6C8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2C6C8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2C6C8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2C6C8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2C6C8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2C6C8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F86C07" w:rsidRPr="002C6C8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2C6C8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2C6C8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F86C07" w:rsidRPr="002C6C8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2C6C8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2C6C8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2C6C8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2C6C8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2C6C8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2C6C8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2C6C8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2C6C8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2C6C8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2C6C88" w:rsidRDefault="00F86C07" w:rsidP="00F86C07">
      <w:pPr>
        <w:rPr>
          <w:szCs w:val="24"/>
        </w:rPr>
      </w:pPr>
      <w:r w:rsidRPr="002C6C88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2C6C88" w:rsidRDefault="00F86C07" w:rsidP="00F86C07">
      <w:pPr>
        <w:pStyle w:val="2"/>
        <w:sectPr w:rsidR="00F86C07" w:rsidRPr="002C6C8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2C6C88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2C6C88">
        <w:lastRenderedPageBreak/>
        <w:t>Согласие на обработку персональных данных</w:t>
      </w:r>
      <w:r w:rsidR="004F4D80" w:rsidRPr="002C6C88">
        <w:t xml:space="preserve"> (форма 1</w:t>
      </w:r>
      <w:r w:rsidR="00635719" w:rsidRPr="002C6C88">
        <w:t>3</w:t>
      </w:r>
      <w:r w:rsidR="004F4D80" w:rsidRPr="002C6C88">
        <w:t>)</w:t>
      </w:r>
      <w:bookmarkEnd w:id="1607"/>
      <w:bookmarkEnd w:id="1608"/>
      <w:bookmarkEnd w:id="1609"/>
      <w:bookmarkEnd w:id="1610"/>
      <w:bookmarkEnd w:id="1611"/>
    </w:p>
    <w:p w:rsidR="004F4D80" w:rsidRPr="002C6C88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2C6C88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2C6C88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2C6C88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1</w:t>
      </w:r>
      <w:r w:rsidR="00553A57" w:rsidRPr="002C6C88">
        <w:rPr>
          <w:sz w:val="24"/>
          <w:szCs w:val="24"/>
        </w:rPr>
        <w:t>3</w:t>
      </w:r>
      <w:r w:rsidR="00AF12BB" w:rsidRPr="002C6C88">
        <w:rPr>
          <w:sz w:val="24"/>
          <w:szCs w:val="24"/>
        </w:rPr>
        <w:t>.1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г. №__________</w:t>
      </w:r>
    </w:p>
    <w:p w:rsidR="004F4D80" w:rsidRPr="002C6C88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2C6C88" w:rsidRDefault="002B5044" w:rsidP="002B5044">
      <w:pPr>
        <w:rPr>
          <w:lang w:eastAsia="ru-RU"/>
        </w:rPr>
      </w:pPr>
    </w:p>
    <w:p w:rsidR="003311F3" w:rsidRPr="002C6C88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2C6C88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2C6C88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2C6C88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2C6C88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2C6C88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2C6C88">
        <w:rPr>
          <w:sz w:val="24"/>
          <w:szCs w:val="24"/>
        </w:rPr>
        <w:t xml:space="preserve">Настоящим </w:t>
      </w:r>
      <w:r w:rsidRPr="002C6C88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C6C88">
        <w:rPr>
          <w:sz w:val="24"/>
          <w:szCs w:val="24"/>
        </w:rPr>
        <w:t>,</w:t>
      </w:r>
      <w:r w:rsidRPr="002C6C88">
        <w:rPr>
          <w:b/>
          <w:i/>
          <w:sz w:val="24"/>
          <w:szCs w:val="24"/>
        </w:rPr>
        <w:t xml:space="preserve"> действующего на основании _________</w:t>
      </w:r>
      <w:r w:rsidRPr="002C6C88">
        <w:rPr>
          <w:i/>
          <w:sz w:val="24"/>
          <w:szCs w:val="24"/>
        </w:rPr>
        <w:t>_,</w:t>
      </w:r>
      <w:r w:rsidRPr="002C6C88">
        <w:rPr>
          <w:b/>
          <w:i/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дает свое согласие на </w:t>
      </w:r>
      <w:r w:rsidRPr="002C6C88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2C6C88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2C6C88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2C6C88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C6C8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C6C88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2C6C8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C6C88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2C6C8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2C6C88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2C6C88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2C6C88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2C6C88">
        <w:rPr>
          <w:b/>
          <w:bCs w:val="0"/>
          <w:sz w:val="24"/>
          <w:szCs w:val="24"/>
        </w:rPr>
        <w:t>М.П.</w:t>
      </w:r>
    </w:p>
    <w:p w:rsidR="00AF12BB" w:rsidRPr="002C6C88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2C6C88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>По поручению:</w:t>
      </w:r>
    </w:p>
    <w:p w:rsidR="00AF12BB" w:rsidRPr="002C6C88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2C6C88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 xml:space="preserve">__________________ </w:t>
      </w:r>
      <w:r w:rsidRPr="002C6C88">
        <w:rPr>
          <w:b/>
          <w:i/>
          <w:sz w:val="24"/>
          <w:szCs w:val="24"/>
        </w:rPr>
        <w:t>{указывается</w:t>
      </w:r>
      <w:r w:rsidRPr="002C6C88">
        <w:rPr>
          <w:sz w:val="24"/>
          <w:szCs w:val="24"/>
        </w:rPr>
        <w:t xml:space="preserve"> </w:t>
      </w:r>
      <w:r w:rsidRPr="002C6C88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2C6C88">
        <w:rPr>
          <w:sz w:val="24"/>
          <w:szCs w:val="24"/>
        </w:rPr>
        <w:t xml:space="preserve"> </w:t>
      </w:r>
      <w:r w:rsidRPr="002C6C88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2C6C88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2C6C88">
        <w:rPr>
          <w:lang w:eastAsia="ru-RU"/>
        </w:rPr>
        <w:br w:type="page"/>
      </w:r>
    </w:p>
    <w:p w:rsidR="003311F3" w:rsidRPr="002C6C88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2C6C88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2C6C88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2C6C88">
        <w:rPr>
          <w:b/>
          <w:sz w:val="24"/>
          <w:szCs w:val="24"/>
        </w:rPr>
        <w:t xml:space="preserve">составляется </w:t>
      </w:r>
      <w:r w:rsidRPr="002C6C88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2C6C8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2C6C88">
        <w:rPr>
          <w:lang w:eastAsia="ru-RU"/>
        </w:rPr>
        <w:br w:type="page"/>
      </w:r>
    </w:p>
    <w:p w:rsidR="00AF12BB" w:rsidRPr="002C6C88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2C6C88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2C6C88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13.2 к письму о подаче оферты</w:t>
      </w:r>
      <w:r w:rsidRPr="002C6C88">
        <w:rPr>
          <w:sz w:val="24"/>
          <w:szCs w:val="24"/>
        </w:rPr>
        <w:br/>
        <w:t>от «____»_____________ г. №__________</w:t>
      </w:r>
    </w:p>
    <w:p w:rsidR="00AF12BB" w:rsidRPr="002C6C88" w:rsidRDefault="00AF12BB" w:rsidP="00AF12BB">
      <w:pPr>
        <w:contextualSpacing/>
        <w:jc w:val="right"/>
        <w:rPr>
          <w:szCs w:val="24"/>
        </w:rPr>
      </w:pPr>
    </w:p>
    <w:p w:rsidR="00AF12BB" w:rsidRPr="002C6C88" w:rsidRDefault="00AF12BB" w:rsidP="00AF12BB">
      <w:pPr>
        <w:rPr>
          <w:szCs w:val="24"/>
        </w:rPr>
      </w:pPr>
    </w:p>
    <w:p w:rsidR="00AF12BB" w:rsidRPr="002C6C88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2C6C88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2C6C88">
        <w:rPr>
          <w:b/>
          <w:sz w:val="24"/>
          <w:szCs w:val="24"/>
        </w:rPr>
        <w:t xml:space="preserve"> </w:t>
      </w:r>
    </w:p>
    <w:p w:rsidR="00AF12BB" w:rsidRPr="002C6C88" w:rsidRDefault="00AF12BB" w:rsidP="00AF12BB">
      <w:pPr>
        <w:contextualSpacing/>
        <w:jc w:val="right"/>
        <w:rPr>
          <w:sz w:val="24"/>
          <w:szCs w:val="24"/>
        </w:rPr>
      </w:pPr>
      <w:r w:rsidRPr="002C6C88">
        <w:rPr>
          <w:b/>
          <w:snapToGrid w:val="0"/>
          <w:sz w:val="24"/>
          <w:szCs w:val="24"/>
        </w:rPr>
        <w:t>от «_____» ____________ 201____ г.</w:t>
      </w:r>
    </w:p>
    <w:p w:rsidR="00AF12BB" w:rsidRPr="002C6C88" w:rsidRDefault="00AF12BB" w:rsidP="00AF12BB">
      <w:pPr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     Я, ________________________________________________ </w:t>
      </w:r>
      <w:r w:rsidRPr="002C6C88">
        <w:rPr>
          <w:i/>
          <w:sz w:val="24"/>
          <w:szCs w:val="24"/>
        </w:rPr>
        <w:t>(указать полностью ФИО собственника/бенефициара)</w:t>
      </w:r>
      <w:r w:rsidRPr="002C6C88">
        <w:rPr>
          <w:sz w:val="24"/>
          <w:szCs w:val="24"/>
        </w:rPr>
        <w:t xml:space="preserve">, зарегистрирован (а) по адресу: ______________________________________ </w:t>
      </w:r>
      <w:r w:rsidRPr="002C6C88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2C6C88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2C6C88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2C6C88">
        <w:rPr>
          <w:sz w:val="24"/>
          <w:szCs w:val="24"/>
        </w:rPr>
        <w:t xml:space="preserve">, дата, год и место рождения ____________________________ </w:t>
      </w:r>
      <w:r w:rsidRPr="002C6C88">
        <w:rPr>
          <w:i/>
          <w:sz w:val="24"/>
          <w:szCs w:val="24"/>
        </w:rPr>
        <w:t xml:space="preserve">(указать), </w:t>
      </w:r>
      <w:r w:rsidRPr="002C6C88">
        <w:rPr>
          <w:sz w:val="24"/>
          <w:szCs w:val="24"/>
        </w:rPr>
        <w:t>должность и место работы (</w:t>
      </w:r>
      <w:r w:rsidRPr="002C6C88">
        <w:rPr>
          <w:i/>
          <w:sz w:val="24"/>
          <w:szCs w:val="24"/>
        </w:rPr>
        <w:t>собственника/бенефициара</w:t>
      </w:r>
      <w:r w:rsidRPr="002C6C88">
        <w:rPr>
          <w:sz w:val="24"/>
          <w:szCs w:val="24"/>
        </w:rPr>
        <w:t xml:space="preserve">) ___________________________ </w:t>
      </w:r>
      <w:r w:rsidRPr="002C6C88">
        <w:rPr>
          <w:i/>
          <w:sz w:val="24"/>
          <w:szCs w:val="24"/>
        </w:rPr>
        <w:t>(указать полностью без сокращений)</w:t>
      </w:r>
      <w:r w:rsidRPr="002C6C88">
        <w:rPr>
          <w:sz w:val="24"/>
          <w:szCs w:val="24"/>
        </w:rPr>
        <w:t xml:space="preserve">, </w:t>
      </w: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2C6C88">
        <w:rPr>
          <w:i/>
          <w:sz w:val="24"/>
          <w:szCs w:val="24"/>
        </w:rPr>
        <w:t>(указывается наименование Участника закупочной процедуры</w:t>
      </w:r>
      <w:r w:rsidRPr="002C6C88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2C6C88">
        <w:rPr>
          <w:i/>
          <w:sz w:val="24"/>
          <w:szCs w:val="24"/>
        </w:rPr>
        <w:t>*)</w:t>
      </w:r>
      <w:r w:rsidRPr="002C6C88">
        <w:rPr>
          <w:sz w:val="24"/>
          <w:szCs w:val="24"/>
        </w:rPr>
        <w:t xml:space="preserve"> </w:t>
      </w:r>
      <w:r w:rsidRPr="002C6C88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2C6C88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2C6C88">
        <w:rPr>
          <w:i/>
          <w:sz w:val="24"/>
          <w:szCs w:val="24"/>
        </w:rPr>
        <w:t xml:space="preserve">, </w:t>
      </w:r>
      <w:r w:rsidRPr="002C6C88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2C6C88">
        <w:rPr>
          <w:sz w:val="24"/>
          <w:szCs w:val="24"/>
        </w:rPr>
        <w:t xml:space="preserve">_________________________ </w:t>
      </w:r>
      <w:r w:rsidRPr="002C6C88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2C6C88" w:rsidRDefault="00AF12BB" w:rsidP="00AF12BB">
      <w:pPr>
        <w:pStyle w:val="3"/>
        <w:tabs>
          <w:tab w:val="num" w:pos="1134"/>
        </w:tabs>
        <w:rPr>
          <w:szCs w:val="24"/>
        </w:rPr>
      </w:pPr>
      <w:r w:rsidRPr="002C6C88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2C6C88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2C6C88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2C6C88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2C6C88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720CDD" w:rsidRPr="002C6C88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2C6C88">
        <w:rPr>
          <w:sz w:val="24"/>
          <w:szCs w:val="24"/>
        </w:rPr>
        <w:t>».</w:t>
      </w:r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2C6C88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Pr="002C6C88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2C6C88">
        <w:rPr>
          <w:lang w:eastAsia="ru-RU"/>
        </w:rPr>
        <w:br w:type="page"/>
      </w:r>
    </w:p>
    <w:p w:rsidR="007A6A39" w:rsidRPr="002C6C88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2C6C88">
        <w:lastRenderedPageBreak/>
        <w:t>Соглашение о неустойке (форма 1</w:t>
      </w:r>
      <w:r w:rsidR="00635719" w:rsidRPr="002C6C88">
        <w:t>4</w:t>
      </w:r>
      <w:r w:rsidRPr="002C6C88">
        <w:t>)</w:t>
      </w:r>
      <w:bookmarkEnd w:id="1669"/>
      <w:bookmarkEnd w:id="1670"/>
      <w:bookmarkEnd w:id="1671"/>
      <w:bookmarkEnd w:id="1672"/>
    </w:p>
    <w:p w:rsidR="007A6A39" w:rsidRPr="002C6C88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2C6C88">
        <w:rPr>
          <w:szCs w:val="24"/>
        </w:rPr>
        <w:t>Форма соглашени</w:t>
      </w:r>
      <w:r w:rsidR="00E47073" w:rsidRPr="002C6C88">
        <w:rPr>
          <w:szCs w:val="24"/>
        </w:rPr>
        <w:t>я</w:t>
      </w:r>
      <w:r w:rsidRPr="002C6C88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2C6C88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Pr="002C6C8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2C6C88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1</w:t>
      </w:r>
      <w:r w:rsidR="00553A57" w:rsidRPr="002C6C88">
        <w:rPr>
          <w:sz w:val="24"/>
          <w:szCs w:val="24"/>
        </w:rPr>
        <w:t>4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г. №__________</w:t>
      </w:r>
    </w:p>
    <w:p w:rsidR="007A6A39" w:rsidRPr="002C6C88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2C6C88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2C6C88">
        <w:rPr>
          <w:b/>
          <w:bCs w:val="0"/>
          <w:sz w:val="24"/>
          <w:szCs w:val="24"/>
        </w:rPr>
        <w:t>Соглашение о неустойке</w:t>
      </w:r>
    </w:p>
    <w:p w:rsidR="007A6A39" w:rsidRPr="002C6C88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>г. Москва</w:t>
      </w:r>
    </w:p>
    <w:p w:rsidR="007A6A39" w:rsidRPr="002C6C88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2C6C88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___________________________, именуемое в дальнейшем Организатор, в лице ______________________________________________________,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2C6C88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Pr="002C6C88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Участник, подавший Заявку на участие в _____________________________________________________________________________, </w:t>
      </w:r>
    </w:p>
    <w:p w:rsidR="00C5024F" w:rsidRPr="002C6C88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2C6C88">
        <w:rPr>
          <w:vertAlign w:val="subscript"/>
        </w:rPr>
        <w:t>указывается предмет запроса предложений в соответствии с п.</w:t>
      </w:r>
      <w:r w:rsidR="00AD2F1E" w:rsidRPr="002C6C88">
        <w:rPr>
          <w:vertAlign w:val="subscript"/>
        </w:rPr>
        <w:fldChar w:fldCharType="begin"/>
      </w:r>
      <w:r w:rsidRPr="002C6C88">
        <w:rPr>
          <w:vertAlign w:val="subscript"/>
        </w:rPr>
        <w:instrText xml:space="preserve"> REF _Ref440275279 \r \h </w:instrText>
      </w:r>
      <w:r w:rsidR="002C6C88">
        <w:rPr>
          <w:vertAlign w:val="subscript"/>
        </w:rPr>
        <w:instrText xml:space="preserve"> \* MERGEFORMAT </w:instrText>
      </w:r>
      <w:r w:rsidR="00AD2F1E" w:rsidRPr="002C6C88">
        <w:rPr>
          <w:vertAlign w:val="subscript"/>
        </w:rPr>
      </w:r>
      <w:r w:rsidR="00AD2F1E" w:rsidRPr="002C6C88">
        <w:rPr>
          <w:vertAlign w:val="subscript"/>
        </w:rPr>
        <w:fldChar w:fldCharType="separate"/>
      </w:r>
      <w:r w:rsidR="00DA443D" w:rsidRPr="002C6C88">
        <w:rPr>
          <w:vertAlign w:val="subscript"/>
        </w:rPr>
        <w:t>1.1.4</w:t>
      </w:r>
      <w:r w:rsidR="00AD2F1E" w:rsidRPr="002C6C88">
        <w:rPr>
          <w:vertAlign w:val="subscript"/>
        </w:rPr>
        <w:fldChar w:fldCharType="end"/>
      </w:r>
      <w:r w:rsidRPr="002C6C88">
        <w:rPr>
          <w:vertAlign w:val="subscript"/>
        </w:rPr>
        <w:t xml:space="preserve"> Документации по запросу предложений</w:t>
      </w:r>
    </w:p>
    <w:p w:rsidR="00C5024F" w:rsidRPr="002C6C88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2C6C88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2C6C88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2C6C88">
        <w:rPr>
          <w:sz w:val="24"/>
          <w:szCs w:val="24"/>
        </w:rPr>
        <w:t xml:space="preserve">в Заявку </w:t>
      </w:r>
      <w:r w:rsidRPr="002C6C88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2C6C88">
        <w:rPr>
          <w:sz w:val="24"/>
          <w:szCs w:val="24"/>
        </w:rPr>
        <w:t xml:space="preserve">нефальсифицированные </w:t>
      </w:r>
      <w:r w:rsidRPr="002C6C88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663EEB" w:rsidRPr="002C6C8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2C6C88">
        <w:rPr>
          <w:sz w:val="24"/>
          <w:szCs w:val="24"/>
        </w:rPr>
        <w:t xml:space="preserve">; </w:t>
      </w:r>
      <w:r w:rsidR="00AF12BB" w:rsidRPr="002C6C88">
        <w:rPr>
          <w:sz w:val="24"/>
          <w:szCs w:val="24"/>
        </w:rPr>
        <w:t>4</w:t>
      </w:r>
      <w:r w:rsidRPr="002C6C88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2C6C8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2C6C88">
        <w:rPr>
          <w:sz w:val="24"/>
          <w:szCs w:val="24"/>
        </w:rPr>
        <w:t xml:space="preserve"> (</w:t>
      </w:r>
      <w:r w:rsidRPr="002C6C88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2C6C88">
        <w:rPr>
          <w:sz w:val="24"/>
          <w:szCs w:val="24"/>
        </w:rPr>
        <w:t>)</w:t>
      </w:r>
    </w:p>
    <w:p w:rsidR="00C5024F" w:rsidRPr="002C6C88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Pr="002C6C88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2C6C88">
        <w:rPr>
          <w:vertAlign w:val="subscript"/>
        </w:rPr>
        <w:t xml:space="preserve">указывается предмет запроса предложений в соответствии с п. </w:t>
      </w:r>
      <w:r w:rsidR="00AD2F1E" w:rsidRPr="002C6C88">
        <w:rPr>
          <w:vertAlign w:val="subscript"/>
        </w:rPr>
        <w:fldChar w:fldCharType="begin"/>
      </w:r>
      <w:r w:rsidRPr="002C6C88">
        <w:rPr>
          <w:vertAlign w:val="subscript"/>
        </w:rPr>
        <w:instrText xml:space="preserve"> REF _Ref440275279 \r \h </w:instrText>
      </w:r>
      <w:r w:rsidR="002C6C88">
        <w:rPr>
          <w:vertAlign w:val="subscript"/>
        </w:rPr>
        <w:instrText xml:space="preserve"> \* MERGEFORMAT </w:instrText>
      </w:r>
      <w:r w:rsidR="00AD2F1E" w:rsidRPr="002C6C88">
        <w:rPr>
          <w:vertAlign w:val="subscript"/>
        </w:rPr>
      </w:r>
      <w:r w:rsidR="00AD2F1E" w:rsidRPr="002C6C88">
        <w:rPr>
          <w:vertAlign w:val="subscript"/>
        </w:rPr>
        <w:fldChar w:fldCharType="separate"/>
      </w:r>
      <w:r w:rsidR="00DA443D" w:rsidRPr="002C6C88">
        <w:rPr>
          <w:vertAlign w:val="subscript"/>
        </w:rPr>
        <w:t>1.1.4</w:t>
      </w:r>
      <w:r w:rsidR="00AD2F1E" w:rsidRPr="002C6C88">
        <w:rPr>
          <w:vertAlign w:val="subscript"/>
        </w:rPr>
        <w:fldChar w:fldCharType="end"/>
      </w:r>
      <w:r w:rsidRPr="002C6C88">
        <w:rPr>
          <w:vertAlign w:val="subscript"/>
        </w:rPr>
        <w:t xml:space="preserve"> Документации по запросу предложений</w:t>
      </w:r>
    </w:p>
    <w:p w:rsidR="00311F48" w:rsidRPr="002C6C8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2C6C8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C6C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2C6C88">
        <w:rPr>
          <w:sz w:val="24"/>
          <w:szCs w:val="24"/>
        </w:rPr>
        <w:t xml:space="preserve">будет считаться дата </w:t>
      </w:r>
      <w:r w:rsidR="00EA1723" w:rsidRPr="002C6C88">
        <w:rPr>
          <w:sz w:val="24"/>
          <w:szCs w:val="24"/>
        </w:rPr>
        <w:t>окончания приема</w:t>
      </w:r>
      <w:r w:rsidR="005A2CAE" w:rsidRPr="002C6C88">
        <w:rPr>
          <w:sz w:val="24"/>
          <w:szCs w:val="24"/>
        </w:rPr>
        <w:t xml:space="preserve"> поступивших на открытый запрос предложений</w:t>
      </w:r>
      <w:r w:rsidR="00EA1723" w:rsidRPr="002C6C88">
        <w:rPr>
          <w:sz w:val="24"/>
          <w:szCs w:val="24"/>
        </w:rPr>
        <w:t xml:space="preserve"> Заявок</w:t>
      </w:r>
      <w:r w:rsidR="005A2CAE" w:rsidRPr="002C6C88">
        <w:rPr>
          <w:sz w:val="24"/>
          <w:szCs w:val="24"/>
        </w:rPr>
        <w:t xml:space="preserve">. 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2C6C88">
        <w:rPr>
          <w:sz w:val="24"/>
          <w:szCs w:val="24"/>
        </w:rPr>
        <w:t>запроса предложений</w:t>
      </w:r>
      <w:r w:rsidR="00663EEB" w:rsidRPr="002C6C8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2C6C8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2C6C88">
        <w:rPr>
          <w:sz w:val="24"/>
          <w:szCs w:val="24"/>
        </w:rPr>
        <w:t>Заявку</w:t>
      </w:r>
      <w:r w:rsidRPr="002C6C8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2C6C88">
        <w:rPr>
          <w:sz w:val="24"/>
          <w:szCs w:val="24"/>
        </w:rPr>
        <w:t>Заявок</w:t>
      </w:r>
      <w:r w:rsidRPr="002C6C8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; </w:t>
      </w:r>
      <w:r w:rsidR="00311F48" w:rsidRPr="002C6C88">
        <w:rPr>
          <w:sz w:val="24"/>
          <w:szCs w:val="24"/>
        </w:rPr>
        <w:t>3</w:t>
      </w:r>
      <w:r w:rsidRPr="002C6C88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2C6C88">
        <w:rPr>
          <w:sz w:val="24"/>
          <w:szCs w:val="24"/>
        </w:rPr>
        <w:t>4</w:t>
      </w:r>
      <w:r w:rsidRPr="002C6C88">
        <w:rPr>
          <w:sz w:val="24"/>
          <w:szCs w:val="24"/>
        </w:rPr>
        <w:t>) предоставит финансовое обеспечение по договору (</w:t>
      </w:r>
      <w:r w:rsidRPr="002C6C88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2C6C88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2C6C8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2C6C88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 Участника.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2C6C88" w:rsidRDefault="007A6A39" w:rsidP="007A6A39">
      <w:pPr>
        <w:pStyle w:val="afd"/>
        <w:rPr>
          <w:sz w:val="24"/>
          <w:szCs w:val="24"/>
        </w:rPr>
      </w:pPr>
    </w:p>
    <w:p w:rsidR="007A6A39" w:rsidRPr="002C6C88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2C6C88" w:rsidTr="00311F48">
        <w:tc>
          <w:tcPr>
            <w:tcW w:w="4431" w:type="dxa"/>
          </w:tcPr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2C6C88" w:rsidTr="00311F48">
        <w:tc>
          <w:tcPr>
            <w:tcW w:w="4431" w:type="dxa"/>
          </w:tcPr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________________/_______________/</w:t>
            </w: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________________/_______________/</w:t>
            </w: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2C6C88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2C6C88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2C6C88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2C6C88">
        <w:rPr>
          <w:szCs w:val="24"/>
        </w:rPr>
        <w:br w:type="page"/>
      </w:r>
    </w:p>
    <w:p w:rsidR="007A6A39" w:rsidRPr="002C6C88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2C6C88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2C6C88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2C6C88">
        <w:rPr>
          <w:sz w:val="24"/>
          <w:szCs w:val="24"/>
        </w:rPr>
        <w:t xml:space="preserve">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Pr="002C6C88">
        <w:rPr>
          <w:sz w:val="24"/>
          <w:szCs w:val="24"/>
        </w:rPr>
        <w:t>.</w:t>
      </w:r>
    </w:p>
    <w:p w:rsidR="007857E5" w:rsidRPr="002C6C88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C5024F" w:rsidRPr="002C6C88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RPr="002C6C88" w:rsidSect="00EA3F63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2C6C88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2C6C88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2C6C88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2C6C88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2C6C88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2C6C88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2C6C88">
        <w:rPr>
          <w:b/>
          <w:color w:val="000000"/>
          <w:spacing w:val="36"/>
          <w:szCs w:val="24"/>
        </w:rPr>
        <w:t>начало формы</w:t>
      </w:r>
    </w:p>
    <w:p w:rsidR="00AF12BB" w:rsidRPr="002C6C88" w:rsidRDefault="00AF12BB" w:rsidP="00AF12BB">
      <w:pPr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2C6C88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2C6C88" w:rsidTr="00AF12BB">
        <w:tc>
          <w:tcPr>
            <w:tcW w:w="14863" w:type="dxa"/>
            <w:gridSpan w:val="7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  <w:r w:rsidRPr="002C6C88">
              <w:rPr>
                <w:b/>
                <w:sz w:val="24"/>
                <w:szCs w:val="24"/>
              </w:rPr>
              <w:t>ПОЛУЧЕНИЕ</w:t>
            </w:r>
            <w:r w:rsidRPr="002C6C88">
              <w:rPr>
                <w:sz w:val="24"/>
                <w:szCs w:val="24"/>
              </w:rPr>
              <w:t>:</w:t>
            </w:r>
          </w:p>
        </w:tc>
      </w:tr>
      <w:tr w:rsidR="00AF12BB" w:rsidRPr="002C6C88" w:rsidTr="00AF12BB">
        <w:tc>
          <w:tcPr>
            <w:tcW w:w="2262" w:type="dxa"/>
            <w:shd w:val="clear" w:color="auto" w:fill="auto"/>
          </w:tcPr>
          <w:p w:rsidR="00AF12BB" w:rsidRPr="002C6C88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2C6C88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2C6C88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Сдал</w:t>
            </w:r>
          </w:p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(</w:t>
            </w:r>
            <w:r w:rsidRPr="002C6C88">
              <w:rPr>
                <w:b/>
                <w:sz w:val="24"/>
                <w:szCs w:val="24"/>
              </w:rPr>
              <w:t>представитель Участника</w:t>
            </w:r>
            <w:r w:rsidRPr="002C6C88">
              <w:rPr>
                <w:sz w:val="24"/>
                <w:szCs w:val="24"/>
              </w:rPr>
              <w:t>)</w:t>
            </w:r>
          </w:p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Получил</w:t>
            </w:r>
          </w:p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(</w:t>
            </w:r>
            <w:r w:rsidRPr="002C6C88">
              <w:rPr>
                <w:b/>
                <w:sz w:val="24"/>
                <w:szCs w:val="24"/>
              </w:rPr>
              <w:t>представитель Организатора</w:t>
            </w:r>
            <w:r w:rsidRPr="002C6C88">
              <w:rPr>
                <w:sz w:val="24"/>
                <w:szCs w:val="24"/>
              </w:rPr>
              <w:t>)</w:t>
            </w:r>
          </w:p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ФИО/Подпись</w:t>
            </w:r>
          </w:p>
        </w:tc>
      </w:tr>
      <w:tr w:rsidR="00AF12BB" w:rsidRPr="002C6C88" w:rsidTr="00AF12BB">
        <w:tc>
          <w:tcPr>
            <w:tcW w:w="2262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2C6C88" w:rsidRDefault="00AF12BB" w:rsidP="00AF12BB">
      <w:pPr>
        <w:pStyle w:val="afd"/>
        <w:rPr>
          <w:szCs w:val="24"/>
        </w:rPr>
      </w:pPr>
    </w:p>
    <w:p w:rsidR="00AF12BB" w:rsidRPr="002C6C88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2C6C88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2C6C88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2C6C88">
        <w:rPr>
          <w:b/>
          <w:color w:val="000000"/>
          <w:spacing w:val="36"/>
          <w:szCs w:val="24"/>
        </w:rPr>
        <w:t>конец формы</w:t>
      </w:r>
    </w:p>
    <w:p w:rsidR="00AF12BB" w:rsidRPr="002C6C88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2C6C88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2C6C88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2C6C88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2C6C88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 предварительно заполняет графы:</w:t>
      </w:r>
    </w:p>
    <w:p w:rsidR="00AF12BB" w:rsidRPr="002C6C88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AF12BB" w:rsidRPr="002C6C88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AF12BB" w:rsidRPr="002C6C88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AF12BB" w:rsidRPr="002C6C88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AF12BB" w:rsidRPr="002C6C88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2C6C88" w:rsidRDefault="00AF12BB" w:rsidP="00AF12BB">
      <w:pPr>
        <w:ind w:firstLine="0"/>
        <w:rPr>
          <w:bCs w:val="0"/>
          <w:szCs w:val="24"/>
        </w:rPr>
      </w:pP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RPr="002C6C88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2C6C88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2C6C88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2C6C88">
        <w:t xml:space="preserve"> (форма 1</w:t>
      </w:r>
      <w:r w:rsidR="00AF12BB" w:rsidRPr="002C6C88">
        <w:t>6</w:t>
      </w:r>
      <w:r w:rsidR="007857E5" w:rsidRPr="002C6C88">
        <w:t>)</w:t>
      </w:r>
      <w:bookmarkEnd w:id="1727"/>
      <w:bookmarkEnd w:id="1728"/>
      <w:bookmarkEnd w:id="1729"/>
    </w:p>
    <w:p w:rsidR="007857E5" w:rsidRPr="002C6C88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2C6C88">
        <w:rPr>
          <w:szCs w:val="24"/>
        </w:rPr>
        <w:t xml:space="preserve">Форма </w:t>
      </w:r>
      <w:bookmarkEnd w:id="1730"/>
      <w:r w:rsidR="00E47073" w:rsidRPr="002C6C88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2C6C88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2C6C88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2C6C88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1</w:t>
      </w:r>
      <w:r w:rsidR="00553A57" w:rsidRPr="002C6C88">
        <w:rPr>
          <w:sz w:val="24"/>
          <w:szCs w:val="24"/>
        </w:rPr>
        <w:t>5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г. №__________</w:t>
      </w:r>
    </w:p>
    <w:p w:rsidR="007857E5" w:rsidRPr="002C6C88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2C6C88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2C6C88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2C6C88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2C6C88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2C6C88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2C6C88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2C6C88" w:rsidRDefault="007857E5" w:rsidP="007857E5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Настоящим </w:t>
      </w:r>
      <w:r w:rsidRPr="002C6C88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2C6C88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2C6C88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2C6C88">
        <w:rPr>
          <w:sz w:val="24"/>
          <w:szCs w:val="24"/>
        </w:rPr>
        <w:t xml:space="preserve"> за </w:t>
      </w:r>
      <w:r w:rsidRPr="002C6C88">
        <w:rPr>
          <w:sz w:val="24"/>
          <w:szCs w:val="24"/>
          <w:shd w:val="clear" w:color="auto" w:fill="FFFF99"/>
        </w:rPr>
        <w:t>{указываются налоговые периоды}</w:t>
      </w:r>
      <w:r w:rsidRPr="002C6C88">
        <w:rPr>
          <w:sz w:val="24"/>
          <w:szCs w:val="24"/>
        </w:rPr>
        <w:t xml:space="preserve"> общедоступными.</w:t>
      </w:r>
    </w:p>
    <w:p w:rsidR="007857E5" w:rsidRPr="002C6C88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2C6C88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2C6C88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2C6C88">
        <w:rPr>
          <w:sz w:val="24"/>
          <w:szCs w:val="24"/>
        </w:rPr>
        <w:t xml:space="preserve"> </w:t>
      </w:r>
      <w:r w:rsidR="00AF12BB" w:rsidRPr="002C6C88">
        <w:rPr>
          <w:sz w:val="24"/>
          <w:szCs w:val="24"/>
        </w:rPr>
        <w:t>в адрес ПАО «МРСК Центра» (ИНН 6901067107, ОГРН 1046900099498)</w:t>
      </w:r>
      <w:r w:rsidRPr="002C6C88">
        <w:rPr>
          <w:sz w:val="24"/>
          <w:szCs w:val="24"/>
        </w:rPr>
        <w:t>.</w:t>
      </w:r>
    </w:p>
    <w:p w:rsidR="007857E5" w:rsidRPr="002C6C88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2C6C88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2C6C88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2C6C88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2C6C88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2C6C88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2C6C88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2C6C88">
        <w:rPr>
          <w:b/>
          <w:snapToGrid w:val="0"/>
          <w:sz w:val="24"/>
          <w:szCs w:val="24"/>
        </w:rPr>
        <w:t>М.П.</w:t>
      </w:r>
    </w:p>
    <w:p w:rsidR="007857E5" w:rsidRPr="002C6C88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2C6C88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2C6C88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2C6C88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2C6C88" w:rsidTr="007857E5">
        <w:tc>
          <w:tcPr>
            <w:tcW w:w="4431" w:type="dxa"/>
          </w:tcPr>
          <w:p w:rsidR="007857E5" w:rsidRPr="002C6C88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2C6C88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2C6C88" w:rsidTr="007857E5">
        <w:tc>
          <w:tcPr>
            <w:tcW w:w="4431" w:type="dxa"/>
          </w:tcPr>
          <w:p w:rsidR="007857E5" w:rsidRPr="002C6C88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2C6C88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2C6C88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2C6C88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2C6C88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2C6C88">
        <w:rPr>
          <w:szCs w:val="24"/>
        </w:rPr>
        <w:br w:type="page"/>
      </w:r>
    </w:p>
    <w:p w:rsidR="007857E5" w:rsidRPr="002C6C88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2C6C88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2C6C88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2C6C88">
        <w:rPr>
          <w:sz w:val="24"/>
          <w:szCs w:val="24"/>
        </w:rPr>
        <w:t xml:space="preserve">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Pr="002C6C88">
        <w:rPr>
          <w:sz w:val="24"/>
          <w:szCs w:val="24"/>
        </w:rPr>
        <w:t>.</w:t>
      </w:r>
    </w:p>
    <w:p w:rsidR="007857E5" w:rsidRPr="002C6C88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2C6C88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2C6C88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2C6C88">
        <w:rPr>
          <w:lang w:eastAsia="ru-RU"/>
        </w:rPr>
        <w:br w:type="page"/>
      </w:r>
    </w:p>
    <w:p w:rsidR="00E47073" w:rsidRPr="002C6C88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2C6C88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2C6C88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2C6C88">
        <w:lastRenderedPageBreak/>
        <w:t xml:space="preserve">План распределения объемов </w:t>
      </w:r>
      <w:r w:rsidRPr="002C6C88">
        <w:rPr>
          <w:color w:val="000000"/>
        </w:rPr>
        <w:t>оказания услуг</w:t>
      </w:r>
      <w:r w:rsidRPr="002C6C88">
        <w:t xml:space="preserve"> между Участником и соисполнителями </w:t>
      </w:r>
      <w:r w:rsidRPr="002C6C88">
        <w:rPr>
          <w:color w:val="000000"/>
        </w:rPr>
        <w:t>(форма </w:t>
      </w:r>
      <w:r w:rsidRPr="002C6C88">
        <w:rPr>
          <w:noProof/>
          <w:color w:val="000000"/>
        </w:rPr>
        <w:t>1</w:t>
      </w:r>
      <w:r w:rsidR="00AF12BB" w:rsidRPr="002C6C88">
        <w:rPr>
          <w:noProof/>
          <w:color w:val="000000"/>
        </w:rPr>
        <w:t>7</w:t>
      </w:r>
      <w:r w:rsidRPr="002C6C88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2C6C88" w:rsidRDefault="00635719" w:rsidP="00635719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635719" w:rsidRPr="002C6C88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2C6C88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r w:rsidR="00C718E2" w:rsidRPr="002C6C88">
        <w:rPr>
          <w:szCs w:val="24"/>
        </w:rPr>
        <w:t xml:space="preserve">Плана распределения объемов </w:t>
      </w:r>
      <w:r w:rsidR="00C718E2" w:rsidRPr="002C6C88">
        <w:rPr>
          <w:color w:val="000000"/>
          <w:szCs w:val="24"/>
        </w:rPr>
        <w:t>оказания услуг</w:t>
      </w:r>
      <w:r w:rsidR="00C718E2" w:rsidRPr="002C6C88">
        <w:rPr>
          <w:szCs w:val="24"/>
        </w:rPr>
        <w:t xml:space="preserve"> между </w:t>
      </w:r>
      <w:r w:rsidR="00C718E2" w:rsidRPr="002C6C88">
        <w:t>Участником</w:t>
      </w:r>
      <w:r w:rsidR="00C718E2" w:rsidRPr="002C6C88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2C6C88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2C6C88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Приложение </w:t>
      </w:r>
      <w:r w:rsidRPr="002C6C88">
        <w:rPr>
          <w:noProof/>
          <w:color w:val="000000"/>
          <w:sz w:val="24"/>
          <w:szCs w:val="24"/>
        </w:rPr>
        <w:t>1</w:t>
      </w:r>
      <w:r w:rsidR="005347FA" w:rsidRPr="002C6C88">
        <w:rPr>
          <w:noProof/>
          <w:color w:val="000000"/>
          <w:sz w:val="24"/>
          <w:szCs w:val="24"/>
        </w:rPr>
        <w:t>6</w:t>
      </w:r>
      <w:r w:rsidRPr="002C6C88">
        <w:rPr>
          <w:color w:val="000000"/>
          <w:sz w:val="24"/>
          <w:szCs w:val="24"/>
        </w:rPr>
        <w:t xml:space="preserve"> к письму о подаче оферты</w:t>
      </w:r>
      <w:r w:rsidRPr="002C6C88">
        <w:rPr>
          <w:color w:val="000000"/>
          <w:sz w:val="24"/>
          <w:szCs w:val="24"/>
        </w:rPr>
        <w:br/>
        <w:t>от «____»_____________ г. №__________</w:t>
      </w:r>
    </w:p>
    <w:p w:rsidR="00635719" w:rsidRPr="002C6C88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2C6C88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2C6C88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2C6C88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Наименование и адрес Участника: _______________________</w:t>
      </w:r>
    </w:p>
    <w:p w:rsidR="00635719" w:rsidRPr="002C6C88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2C6C88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2C6C88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2C6C88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2C6C88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Наименование </w:t>
            </w:r>
            <w:r w:rsidR="00C718E2" w:rsidRPr="002C6C88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>Наименование организации,</w:t>
            </w:r>
            <w:r w:rsidR="00C718E2" w:rsidRPr="002C6C88">
              <w:rPr>
                <w:b/>
              </w:rPr>
              <w:t xml:space="preserve"> 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2C6C88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Стоимость </w:t>
            </w:r>
            <w:r w:rsidR="000F5F2B" w:rsidRPr="002C6C88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2C6C88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Сроки </w:t>
            </w:r>
            <w:r w:rsidR="00CC3DAD" w:rsidRPr="002C6C88">
              <w:rPr>
                <w:b/>
              </w:rPr>
              <w:t>оказания услуг</w:t>
            </w:r>
            <w:r w:rsidRPr="002C6C88">
              <w:rPr>
                <w:b/>
              </w:rPr>
              <w:t xml:space="preserve"> (начало и окончание)</w:t>
            </w:r>
          </w:p>
        </w:tc>
      </w:tr>
      <w:tr w:rsidR="00635719" w:rsidRPr="002C6C88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2C6C88" w:rsidTr="00C718E2">
        <w:trPr>
          <w:trHeight w:val="256"/>
        </w:trPr>
        <w:tc>
          <w:tcPr>
            <w:tcW w:w="633" w:type="dxa"/>
            <w:vAlign w:val="center"/>
          </w:tcPr>
          <w:p w:rsidR="00635719" w:rsidRPr="002C6C88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2C6C88" w:rsidTr="00C718E2">
        <w:trPr>
          <w:trHeight w:val="256"/>
        </w:trPr>
        <w:tc>
          <w:tcPr>
            <w:tcW w:w="633" w:type="dxa"/>
            <w:vAlign w:val="center"/>
          </w:tcPr>
          <w:p w:rsidR="00635719" w:rsidRPr="002C6C88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2C6C88" w:rsidTr="00C718E2">
        <w:trPr>
          <w:trHeight w:val="256"/>
        </w:trPr>
        <w:tc>
          <w:tcPr>
            <w:tcW w:w="633" w:type="dxa"/>
            <w:vAlign w:val="center"/>
          </w:tcPr>
          <w:p w:rsidR="00635719" w:rsidRPr="002C6C88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2C6C88" w:rsidTr="00C718E2">
        <w:trPr>
          <w:trHeight w:val="256"/>
        </w:trPr>
        <w:tc>
          <w:tcPr>
            <w:tcW w:w="633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2C6C88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Х</w:t>
            </w:r>
          </w:p>
        </w:tc>
      </w:tr>
    </w:tbl>
    <w:p w:rsidR="00635719" w:rsidRPr="002C6C88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2C6C88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635719" w:rsidRPr="002C6C88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2C6C88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635719" w:rsidRPr="002C6C88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2C6C88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Pr="002C6C88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 w:rsidRPr="002C6C88">
        <w:rPr>
          <w:b/>
          <w:szCs w:val="24"/>
        </w:rPr>
        <w:br w:type="page"/>
      </w:r>
    </w:p>
    <w:p w:rsidR="00635719" w:rsidRPr="002C6C88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2C6C88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2C6C88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Данная форма заполняется только в том случае, если Заявка подается Участником </w:t>
      </w:r>
      <w:r w:rsidR="00C718E2" w:rsidRPr="002C6C88">
        <w:rPr>
          <w:sz w:val="24"/>
          <w:szCs w:val="24"/>
        </w:rPr>
        <w:t xml:space="preserve">с привлечением соисполнителей </w:t>
      </w:r>
      <w:r w:rsidRPr="002C6C88">
        <w:rPr>
          <w:sz w:val="24"/>
          <w:szCs w:val="24"/>
        </w:rPr>
        <w:t xml:space="preserve">(подраздел </w:t>
      </w:r>
      <w:r w:rsidR="00AD2F1E" w:rsidRPr="002C6C88">
        <w:rPr>
          <w:sz w:val="24"/>
          <w:szCs w:val="24"/>
        </w:rPr>
        <w:fldChar w:fldCharType="begin"/>
      </w:r>
      <w:r w:rsidR="00C718E2" w:rsidRPr="002C6C88">
        <w:rPr>
          <w:sz w:val="24"/>
          <w:szCs w:val="24"/>
        </w:rPr>
        <w:instrText xml:space="preserve"> REF _Ref440271628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3.3.9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635719" w:rsidRPr="002C6C88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2C6C88">
        <w:rPr>
          <w:sz w:val="24"/>
          <w:szCs w:val="24"/>
        </w:rPr>
        <w:t xml:space="preserve">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Pr="002C6C88">
        <w:rPr>
          <w:sz w:val="24"/>
          <w:szCs w:val="24"/>
        </w:rPr>
        <w:t>.</w:t>
      </w:r>
    </w:p>
    <w:p w:rsidR="00635719" w:rsidRPr="002C6C88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2C6C88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В данной форме Участник указывает:</w:t>
      </w:r>
    </w:p>
    <w:p w:rsidR="00635719" w:rsidRPr="002C6C88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перечень выполняемых Участником и каждым соисполнителем услуг</w:t>
      </w:r>
      <w:r w:rsidR="00635719" w:rsidRPr="002C6C88">
        <w:rPr>
          <w:sz w:val="24"/>
          <w:szCs w:val="24"/>
        </w:rPr>
        <w:t>;</w:t>
      </w:r>
    </w:p>
    <w:p w:rsidR="00635719" w:rsidRPr="002C6C88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стоимость услуг по Участнику и соисполнителям в денежном и процентном выражении в соответствии со</w:t>
      </w:r>
      <w:r w:rsidR="00635719" w:rsidRPr="002C6C88">
        <w:rPr>
          <w:sz w:val="24"/>
          <w:szCs w:val="24"/>
        </w:rPr>
        <w:t xml:space="preserve"> </w:t>
      </w:r>
      <w:r w:rsidR="00841A6F" w:rsidRPr="002C6C88">
        <w:rPr>
          <w:sz w:val="24"/>
          <w:szCs w:val="24"/>
        </w:rPr>
        <w:t>Сводной таблицей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841A6F" w:rsidRPr="002C6C88">
        <w:rPr>
          <w:sz w:val="24"/>
          <w:szCs w:val="24"/>
        </w:rPr>
        <w:t xml:space="preserve"> </w:t>
      </w:r>
      <w:r w:rsidR="00635719" w:rsidRPr="002C6C88">
        <w:rPr>
          <w:sz w:val="24"/>
          <w:szCs w:val="24"/>
        </w:rPr>
        <w:t>(</w:t>
      </w:r>
      <w:r w:rsidR="00D90031" w:rsidRPr="002C6C88">
        <w:rPr>
          <w:sz w:val="24"/>
          <w:szCs w:val="24"/>
        </w:rPr>
        <w:t>подраздел</w:t>
      </w:r>
      <w:r w:rsidR="00841A6F" w:rsidRPr="002C6C88">
        <w:rPr>
          <w:sz w:val="24"/>
          <w:szCs w:val="24"/>
        </w:rPr>
        <w:t xml:space="preserve">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_Ref440274337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5.2</w:t>
      </w:r>
      <w:r w:rsidR="00AD2F1E" w:rsidRPr="002C6C88">
        <w:rPr>
          <w:sz w:val="24"/>
          <w:szCs w:val="24"/>
        </w:rPr>
        <w:fldChar w:fldCharType="end"/>
      </w:r>
      <w:r w:rsidR="00635719" w:rsidRPr="002C6C88">
        <w:rPr>
          <w:sz w:val="24"/>
          <w:szCs w:val="24"/>
        </w:rPr>
        <w:t>);</w:t>
      </w:r>
    </w:p>
    <w:p w:rsidR="00635719" w:rsidRPr="002C6C88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сроки оказания услуг </w:t>
      </w:r>
      <w:r w:rsidR="00FC4C06" w:rsidRPr="002C6C88">
        <w:rPr>
          <w:sz w:val="24"/>
          <w:szCs w:val="24"/>
        </w:rPr>
        <w:t>Участником</w:t>
      </w:r>
      <w:r w:rsidRPr="002C6C88">
        <w:rPr>
          <w:sz w:val="24"/>
          <w:szCs w:val="24"/>
        </w:rPr>
        <w:t xml:space="preserve"> и каждым соисполнителем в соответствии с Графиком оказания услуг</w:t>
      </w:r>
      <w:r w:rsidR="00635719" w:rsidRPr="002C6C88">
        <w:rPr>
          <w:sz w:val="24"/>
          <w:szCs w:val="24"/>
        </w:rPr>
        <w:t xml:space="preserve"> 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_Ref440274366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5.4</w:t>
      </w:r>
      <w:r w:rsidR="00AD2F1E" w:rsidRPr="002C6C88">
        <w:rPr>
          <w:sz w:val="24"/>
          <w:szCs w:val="24"/>
        </w:rPr>
        <w:fldChar w:fldCharType="end"/>
      </w:r>
      <w:r w:rsidR="00635719" w:rsidRPr="002C6C88">
        <w:rPr>
          <w:sz w:val="24"/>
          <w:szCs w:val="24"/>
        </w:rPr>
        <w:t>).</w:t>
      </w:r>
    </w:p>
    <w:p w:rsidR="00635719" w:rsidRPr="002C6C88" w:rsidRDefault="00635719" w:rsidP="00635719">
      <w:pPr>
        <w:rPr>
          <w:sz w:val="24"/>
          <w:szCs w:val="24"/>
        </w:rPr>
      </w:pPr>
    </w:p>
    <w:p w:rsidR="00635719" w:rsidRPr="002C6C88" w:rsidRDefault="00635719" w:rsidP="00635719"/>
    <w:p w:rsidR="00635719" w:rsidRPr="002C6C88" w:rsidRDefault="00635719" w:rsidP="00635719"/>
    <w:p w:rsidR="00CA1534" w:rsidRPr="002C6C88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2C6C88">
        <w:rPr>
          <w:lang w:eastAsia="ru-RU"/>
        </w:rPr>
        <w:br w:type="page"/>
      </w:r>
    </w:p>
    <w:p w:rsidR="00CA1534" w:rsidRPr="002C6C88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2C6C88">
        <w:lastRenderedPageBreak/>
        <w:t xml:space="preserve">План распределения объемов </w:t>
      </w:r>
      <w:r w:rsidR="00C718E2" w:rsidRPr="002C6C88">
        <w:t>оказания услуг</w:t>
      </w:r>
      <w:r w:rsidRPr="002C6C88">
        <w:t xml:space="preserve"> внутри коллективного Участника </w:t>
      </w:r>
      <w:r w:rsidRPr="002C6C88">
        <w:rPr>
          <w:color w:val="000000"/>
        </w:rPr>
        <w:t>(форма 1</w:t>
      </w:r>
      <w:r w:rsidR="00AF12BB" w:rsidRPr="002C6C88">
        <w:rPr>
          <w:color w:val="000000"/>
        </w:rPr>
        <w:t>8</w:t>
      </w:r>
      <w:r w:rsidRPr="002C6C88">
        <w:rPr>
          <w:color w:val="000000"/>
        </w:rPr>
        <w:t>)</w:t>
      </w:r>
      <w:bookmarkEnd w:id="1832"/>
      <w:bookmarkEnd w:id="1833"/>
      <w:bookmarkEnd w:id="1834"/>
    </w:p>
    <w:p w:rsidR="00CA1534" w:rsidRPr="002C6C88" w:rsidRDefault="00CA1534" w:rsidP="00CA1534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CA1534" w:rsidRPr="002C6C88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2C6C88">
        <w:rPr>
          <w:szCs w:val="24"/>
        </w:rPr>
        <w:t xml:space="preserve">Форма плана распределения объемов </w:t>
      </w:r>
      <w:r w:rsidR="00C718E2" w:rsidRPr="002C6C88">
        <w:rPr>
          <w:szCs w:val="24"/>
        </w:rPr>
        <w:t>оказания услуг</w:t>
      </w:r>
      <w:r w:rsidRPr="002C6C88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2C6C88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2C6C88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Приложение </w:t>
      </w:r>
      <w:r w:rsidRPr="002C6C88">
        <w:rPr>
          <w:noProof/>
          <w:color w:val="000000"/>
          <w:sz w:val="24"/>
          <w:szCs w:val="24"/>
        </w:rPr>
        <w:t>1</w:t>
      </w:r>
      <w:r w:rsidR="005347FA" w:rsidRPr="002C6C88">
        <w:rPr>
          <w:noProof/>
          <w:color w:val="000000"/>
          <w:sz w:val="24"/>
          <w:szCs w:val="24"/>
        </w:rPr>
        <w:t>7</w:t>
      </w:r>
      <w:r w:rsidRPr="002C6C88">
        <w:rPr>
          <w:color w:val="000000"/>
          <w:sz w:val="24"/>
          <w:szCs w:val="24"/>
        </w:rPr>
        <w:t xml:space="preserve"> к письму о подаче оферты</w:t>
      </w:r>
      <w:r w:rsidRPr="002C6C88">
        <w:rPr>
          <w:color w:val="000000"/>
          <w:sz w:val="24"/>
          <w:szCs w:val="24"/>
        </w:rPr>
        <w:br/>
        <w:t>от «____»_____________ г. №__________</w:t>
      </w:r>
    </w:p>
    <w:p w:rsidR="00CA1534" w:rsidRPr="002C6C88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2C6C88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 xml:space="preserve">План распределения объемов </w:t>
      </w:r>
      <w:r w:rsidR="00C718E2" w:rsidRPr="002C6C88">
        <w:rPr>
          <w:b/>
          <w:sz w:val="24"/>
          <w:szCs w:val="24"/>
        </w:rPr>
        <w:t>оказания услуг</w:t>
      </w:r>
      <w:r w:rsidRPr="002C6C88">
        <w:rPr>
          <w:b/>
          <w:sz w:val="24"/>
          <w:szCs w:val="24"/>
        </w:rPr>
        <w:t xml:space="preserve"> внутри коллективного Участника</w:t>
      </w:r>
    </w:p>
    <w:p w:rsidR="00CA1534" w:rsidRPr="002C6C88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2C6C88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Наименование и адрес лидера коллективного Участника: _______________________</w:t>
      </w:r>
    </w:p>
    <w:p w:rsidR="00CA1534" w:rsidRPr="002C6C88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2C6C88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2C6C88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2C6C88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2C6C88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Наименование </w:t>
            </w:r>
            <w:r w:rsidR="000F5F2B" w:rsidRPr="002C6C88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2C6C88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>Наименование организации, 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2C6C88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Стоимость </w:t>
            </w:r>
            <w:r w:rsidR="000F5F2B" w:rsidRPr="002C6C88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2C6C88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Сроки </w:t>
            </w:r>
            <w:r w:rsidR="00CC3DAD" w:rsidRPr="002C6C88">
              <w:rPr>
                <w:b/>
              </w:rPr>
              <w:t>оказания услуг</w:t>
            </w:r>
            <w:r w:rsidRPr="002C6C88">
              <w:rPr>
                <w:b/>
              </w:rPr>
              <w:t xml:space="preserve"> (начало и окончание)</w:t>
            </w:r>
          </w:p>
        </w:tc>
      </w:tr>
      <w:tr w:rsidR="00CA1534" w:rsidRPr="002C6C88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2C6C88" w:rsidTr="00C718E2">
        <w:trPr>
          <w:trHeight w:val="256"/>
        </w:trPr>
        <w:tc>
          <w:tcPr>
            <w:tcW w:w="633" w:type="dxa"/>
            <w:vAlign w:val="center"/>
          </w:tcPr>
          <w:p w:rsidR="00CA1534" w:rsidRPr="002C6C88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2C6C88" w:rsidTr="00C718E2">
        <w:trPr>
          <w:trHeight w:val="256"/>
        </w:trPr>
        <w:tc>
          <w:tcPr>
            <w:tcW w:w="633" w:type="dxa"/>
            <w:vAlign w:val="center"/>
          </w:tcPr>
          <w:p w:rsidR="00CA1534" w:rsidRPr="002C6C88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2C6C88" w:rsidTr="00C718E2">
        <w:trPr>
          <w:trHeight w:val="256"/>
        </w:trPr>
        <w:tc>
          <w:tcPr>
            <w:tcW w:w="633" w:type="dxa"/>
            <w:vAlign w:val="center"/>
          </w:tcPr>
          <w:p w:rsidR="00CA1534" w:rsidRPr="002C6C88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2C6C88" w:rsidTr="00C718E2">
        <w:trPr>
          <w:trHeight w:val="256"/>
        </w:trPr>
        <w:tc>
          <w:tcPr>
            <w:tcW w:w="633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2C6C88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Х</w:t>
            </w:r>
          </w:p>
        </w:tc>
      </w:tr>
    </w:tbl>
    <w:p w:rsidR="00CA1534" w:rsidRPr="002C6C88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2C6C88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CA1534" w:rsidRPr="002C6C88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2C6C88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CA1534" w:rsidRPr="002C6C88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2C6C88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Pr="002C6C88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b/>
          <w:szCs w:val="24"/>
        </w:rPr>
        <w:br w:type="page"/>
      </w:r>
    </w:p>
    <w:p w:rsidR="00CA1534" w:rsidRPr="002C6C88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2C6C88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2C6C88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AD2F1E" w:rsidRPr="002C6C88">
        <w:rPr>
          <w:sz w:val="24"/>
          <w:szCs w:val="24"/>
        </w:rPr>
        <w:fldChar w:fldCharType="begin"/>
      </w:r>
      <w:r w:rsidR="001A63D5" w:rsidRPr="002C6C88">
        <w:rPr>
          <w:sz w:val="24"/>
          <w:szCs w:val="24"/>
        </w:rPr>
        <w:instrText xml:space="preserve"> REF _Ref440876660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3.3.10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CA1534" w:rsidRPr="002C6C88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CA1534" w:rsidRPr="002C6C88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CA1534" w:rsidRPr="002C6C88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В данной форме лидер коллективного Участника указывает:</w:t>
      </w:r>
    </w:p>
    <w:p w:rsidR="00CA1534" w:rsidRPr="002C6C88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перечень оказываемых каждым членом коллективного Участника услуг</w:t>
      </w:r>
      <w:r w:rsidR="00CA1534" w:rsidRPr="002C6C88">
        <w:rPr>
          <w:sz w:val="24"/>
          <w:szCs w:val="24"/>
        </w:rPr>
        <w:t>;</w:t>
      </w:r>
    </w:p>
    <w:p w:rsidR="00CA1534" w:rsidRPr="002C6C88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стоимость услуг по каждому члену коллективного Участника в денежном и процентном выражении в соответствии со </w:t>
      </w:r>
      <w:r w:rsidR="00CA1534" w:rsidRPr="002C6C88">
        <w:rPr>
          <w:sz w:val="24"/>
          <w:szCs w:val="24"/>
        </w:rPr>
        <w:t>Сводной таблицей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CA1534" w:rsidRPr="002C6C88">
        <w:rPr>
          <w:sz w:val="24"/>
          <w:szCs w:val="24"/>
        </w:rPr>
        <w:t xml:space="preserve"> (подраздел </w:t>
      </w:r>
      <w:r w:rsidR="00AD2F1E" w:rsidRPr="002C6C88">
        <w:rPr>
          <w:sz w:val="24"/>
          <w:szCs w:val="24"/>
        </w:rPr>
        <w:fldChar w:fldCharType="begin"/>
      </w:r>
      <w:r w:rsidR="00CA1534" w:rsidRPr="002C6C88">
        <w:rPr>
          <w:sz w:val="24"/>
          <w:szCs w:val="24"/>
        </w:rPr>
        <w:instrText xml:space="preserve"> REF _Ref440274337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5.2</w:t>
      </w:r>
      <w:r w:rsidR="00AD2F1E" w:rsidRPr="002C6C88">
        <w:rPr>
          <w:sz w:val="24"/>
          <w:szCs w:val="24"/>
        </w:rPr>
        <w:fldChar w:fldCharType="end"/>
      </w:r>
      <w:r w:rsidR="00CA1534" w:rsidRPr="002C6C88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сроки оказания услуг каждым членом коллективного Участника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937" w:rsidRDefault="00555937">
      <w:pPr>
        <w:spacing w:line="240" w:lineRule="auto"/>
      </w:pPr>
      <w:r>
        <w:separator/>
      </w:r>
    </w:p>
  </w:endnote>
  <w:endnote w:type="continuationSeparator" w:id="0">
    <w:p w:rsidR="00555937" w:rsidRDefault="00555937">
      <w:pPr>
        <w:spacing w:line="240" w:lineRule="auto"/>
      </w:pPr>
      <w:r>
        <w:continuationSeparator/>
      </w:r>
    </w:p>
  </w:endnote>
  <w:endnote w:id="1">
    <w:p w:rsidR="008D108C" w:rsidRPr="00F86C07" w:rsidRDefault="008D108C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AD2F1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0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08C" w:rsidRDefault="008D10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FA0376" w:rsidRDefault="008D10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AD2F1E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AD2F1E" w:rsidRPr="00FA0376">
      <w:rPr>
        <w:sz w:val="16"/>
        <w:szCs w:val="16"/>
        <w:lang w:eastAsia="ru-RU"/>
      </w:rPr>
      <w:fldChar w:fldCharType="separate"/>
    </w:r>
    <w:r w:rsidR="005020CE">
      <w:rPr>
        <w:noProof/>
        <w:sz w:val="16"/>
        <w:szCs w:val="16"/>
        <w:lang w:eastAsia="ru-RU"/>
      </w:rPr>
      <w:t>30</w:t>
    </w:r>
    <w:r w:rsidR="00AD2F1E" w:rsidRPr="00FA0376">
      <w:rPr>
        <w:sz w:val="16"/>
        <w:szCs w:val="16"/>
        <w:lang w:eastAsia="ru-RU"/>
      </w:rPr>
      <w:fldChar w:fldCharType="end"/>
    </w:r>
  </w:p>
  <w:p w:rsidR="008D108C" w:rsidRPr="00EE0539" w:rsidRDefault="008D108C" w:rsidP="0096352D">
    <w:pPr>
      <w:spacing w:line="264" w:lineRule="auto"/>
      <w:ind w:firstLine="0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275FB3" w:rsidRPr="00275FB3">
      <w:rPr>
        <w:sz w:val="18"/>
        <w:szCs w:val="18"/>
      </w:rPr>
      <w:t>Договора на оказание услуг по ремонту и ТО автомобилей импортного производства для нужд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937" w:rsidRDefault="00555937">
      <w:pPr>
        <w:spacing w:line="240" w:lineRule="auto"/>
      </w:pPr>
      <w:r>
        <w:separator/>
      </w:r>
    </w:p>
  </w:footnote>
  <w:footnote w:type="continuationSeparator" w:id="0">
    <w:p w:rsidR="00555937" w:rsidRDefault="00555937">
      <w:pPr>
        <w:spacing w:line="240" w:lineRule="auto"/>
      </w:pPr>
      <w:r>
        <w:continuationSeparator/>
      </w:r>
    </w:p>
  </w:footnote>
  <w:footnote w:id="1">
    <w:p w:rsidR="008D108C" w:rsidRPr="00B36685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108C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108C" w:rsidRDefault="008D108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D108C" w:rsidRDefault="008D108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930031" w:rsidRDefault="008D10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97376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1FE1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0F67CA"/>
    <w:rsid w:val="00102081"/>
    <w:rsid w:val="001024F0"/>
    <w:rsid w:val="00104B1E"/>
    <w:rsid w:val="00110E1F"/>
    <w:rsid w:val="00111C79"/>
    <w:rsid w:val="001124F8"/>
    <w:rsid w:val="00113D6E"/>
    <w:rsid w:val="0011547D"/>
    <w:rsid w:val="00117068"/>
    <w:rsid w:val="00123C70"/>
    <w:rsid w:val="001245FA"/>
    <w:rsid w:val="00124B7F"/>
    <w:rsid w:val="00125292"/>
    <w:rsid w:val="0012590A"/>
    <w:rsid w:val="001324A1"/>
    <w:rsid w:val="0013328C"/>
    <w:rsid w:val="00134962"/>
    <w:rsid w:val="00137C0D"/>
    <w:rsid w:val="00142401"/>
    <w:rsid w:val="00144EDB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2C82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1C8A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5FB3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2C3E"/>
    <w:rsid w:val="002B456C"/>
    <w:rsid w:val="002B5044"/>
    <w:rsid w:val="002B76A5"/>
    <w:rsid w:val="002C589F"/>
    <w:rsid w:val="002C6C88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5E0C"/>
    <w:rsid w:val="003260D1"/>
    <w:rsid w:val="003303E9"/>
    <w:rsid w:val="00330669"/>
    <w:rsid w:val="003311F3"/>
    <w:rsid w:val="00332B6A"/>
    <w:rsid w:val="00332C88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4033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1FBC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63CDB"/>
    <w:rsid w:val="00465A1F"/>
    <w:rsid w:val="00472FCD"/>
    <w:rsid w:val="00473053"/>
    <w:rsid w:val="0047380C"/>
    <w:rsid w:val="00473DEB"/>
    <w:rsid w:val="00474F01"/>
    <w:rsid w:val="004753D3"/>
    <w:rsid w:val="004766E2"/>
    <w:rsid w:val="0048021C"/>
    <w:rsid w:val="004816F5"/>
    <w:rsid w:val="004834EF"/>
    <w:rsid w:val="00485506"/>
    <w:rsid w:val="00486F2D"/>
    <w:rsid w:val="00487FFC"/>
    <w:rsid w:val="00491992"/>
    <w:rsid w:val="004920DB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20CE"/>
    <w:rsid w:val="005021FB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5937"/>
    <w:rsid w:val="005568D7"/>
    <w:rsid w:val="00556C74"/>
    <w:rsid w:val="00557C01"/>
    <w:rsid w:val="005631D9"/>
    <w:rsid w:val="00566071"/>
    <w:rsid w:val="00570124"/>
    <w:rsid w:val="0057169D"/>
    <w:rsid w:val="00571716"/>
    <w:rsid w:val="00572EA1"/>
    <w:rsid w:val="00573BDB"/>
    <w:rsid w:val="005818B2"/>
    <w:rsid w:val="005832CD"/>
    <w:rsid w:val="00584DFA"/>
    <w:rsid w:val="005878D5"/>
    <w:rsid w:val="00595528"/>
    <w:rsid w:val="00596921"/>
    <w:rsid w:val="005A2B82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136C4"/>
    <w:rsid w:val="00620D7C"/>
    <w:rsid w:val="00623429"/>
    <w:rsid w:val="006238AF"/>
    <w:rsid w:val="00630B39"/>
    <w:rsid w:val="00631318"/>
    <w:rsid w:val="006318E6"/>
    <w:rsid w:val="00631F54"/>
    <w:rsid w:val="00632F4B"/>
    <w:rsid w:val="0063462E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57D74"/>
    <w:rsid w:val="0066072F"/>
    <w:rsid w:val="00661C17"/>
    <w:rsid w:val="00661D33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1A76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6F47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2984"/>
    <w:rsid w:val="007638F4"/>
    <w:rsid w:val="00766900"/>
    <w:rsid w:val="007705A5"/>
    <w:rsid w:val="00771E29"/>
    <w:rsid w:val="0077289C"/>
    <w:rsid w:val="007738A8"/>
    <w:rsid w:val="00773FA9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1A0A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4785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831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54D4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352D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C7D4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35AA8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353"/>
    <w:rsid w:val="00A8291F"/>
    <w:rsid w:val="00A8505C"/>
    <w:rsid w:val="00A87504"/>
    <w:rsid w:val="00A87B3D"/>
    <w:rsid w:val="00A87C40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B93"/>
    <w:rsid w:val="00B42DA0"/>
    <w:rsid w:val="00B43879"/>
    <w:rsid w:val="00B45A04"/>
    <w:rsid w:val="00B47890"/>
    <w:rsid w:val="00B51504"/>
    <w:rsid w:val="00B517C7"/>
    <w:rsid w:val="00B51A18"/>
    <w:rsid w:val="00B5307E"/>
    <w:rsid w:val="00B5344A"/>
    <w:rsid w:val="00B56312"/>
    <w:rsid w:val="00B618BA"/>
    <w:rsid w:val="00B67C78"/>
    <w:rsid w:val="00B71B9D"/>
    <w:rsid w:val="00B72AA3"/>
    <w:rsid w:val="00B73FF9"/>
    <w:rsid w:val="00B76768"/>
    <w:rsid w:val="00B8118F"/>
    <w:rsid w:val="00B87D25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C7E33"/>
    <w:rsid w:val="00BD05FA"/>
    <w:rsid w:val="00BD21D7"/>
    <w:rsid w:val="00BD2FD1"/>
    <w:rsid w:val="00BD40A3"/>
    <w:rsid w:val="00BD51DF"/>
    <w:rsid w:val="00BD5A0D"/>
    <w:rsid w:val="00BD6D03"/>
    <w:rsid w:val="00BD6E98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573A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7F2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474F8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231"/>
    <w:rsid w:val="00D57D88"/>
    <w:rsid w:val="00D60828"/>
    <w:rsid w:val="00D60982"/>
    <w:rsid w:val="00D6365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111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6740"/>
    <w:rsid w:val="00DC7643"/>
    <w:rsid w:val="00DD0524"/>
    <w:rsid w:val="00DD092B"/>
    <w:rsid w:val="00DD78D4"/>
    <w:rsid w:val="00DE2870"/>
    <w:rsid w:val="00DE4CCA"/>
    <w:rsid w:val="00DE5F20"/>
    <w:rsid w:val="00DF0299"/>
    <w:rsid w:val="00DF3174"/>
    <w:rsid w:val="00DF3778"/>
    <w:rsid w:val="00DF4A13"/>
    <w:rsid w:val="00DF639D"/>
    <w:rsid w:val="00E00CD5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3DF9"/>
    <w:rsid w:val="00E56332"/>
    <w:rsid w:val="00E56FCD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7657E"/>
    <w:rsid w:val="00E77D4D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0D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D499A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Gorbylev.a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http://www.b2b-mrsk.ru/market/view.html?id=703201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ww.zakupki.gov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CCC56-0859-4670-8019-9AB949950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94</Pages>
  <Words>29506</Words>
  <Characters>168188</Characters>
  <Application>Microsoft Office Word</Application>
  <DocSecurity>0</DocSecurity>
  <Lines>1401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197300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225</cp:revision>
  <cp:lastPrinted>2015-12-29T14:27:00Z</cp:lastPrinted>
  <dcterms:created xsi:type="dcterms:W3CDTF">2016-01-13T12:36:00Z</dcterms:created>
  <dcterms:modified xsi:type="dcterms:W3CDTF">2017-11-22T18:53:00Z</dcterms:modified>
</cp:coreProperties>
</file>